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2527BC" w14:textId="77777777" w:rsidR="00517279" w:rsidRDefault="00517279" w:rsidP="00517279">
      <w:pPr>
        <w:ind w:left="5664" w:firstLine="708"/>
        <w:jc w:val="right"/>
        <w:rPr>
          <w:color w:val="000000"/>
          <w:sz w:val="24"/>
          <w:szCs w:val="24"/>
          <w:lang w:eastAsia="en-US"/>
        </w:rPr>
      </w:pPr>
      <w:r>
        <w:rPr>
          <w:color w:val="000000"/>
          <w:sz w:val="24"/>
          <w:szCs w:val="24"/>
        </w:rPr>
        <w:t>Załącznik nr 2 do SWZ</w:t>
      </w:r>
    </w:p>
    <w:p w14:paraId="037226CD" w14:textId="77777777" w:rsidR="00517279" w:rsidRDefault="00517279" w:rsidP="00517279">
      <w:pPr>
        <w:jc w:val="center"/>
        <w:rPr>
          <w:sz w:val="24"/>
          <w:szCs w:val="24"/>
        </w:rPr>
      </w:pPr>
    </w:p>
    <w:p w14:paraId="4D472F3C" w14:textId="77777777" w:rsidR="00517279" w:rsidRDefault="00517279" w:rsidP="00517279">
      <w:pPr>
        <w:jc w:val="center"/>
        <w:rPr>
          <w:b/>
          <w:bCs/>
          <w:color w:val="000000"/>
          <w:sz w:val="24"/>
          <w:szCs w:val="24"/>
        </w:rPr>
      </w:pPr>
      <w:r>
        <w:rPr>
          <w:b/>
          <w:bCs/>
          <w:sz w:val="24"/>
          <w:szCs w:val="24"/>
        </w:rPr>
        <w:t>Projektowane postanowienia umowy w sprawie zamówienia publicznego</w:t>
      </w:r>
    </w:p>
    <w:p w14:paraId="79289480" w14:textId="77777777" w:rsidR="00517279" w:rsidRDefault="00517279" w:rsidP="00F022F8">
      <w:pPr>
        <w:jc w:val="center"/>
        <w:rPr>
          <w:b/>
          <w:color w:val="000000"/>
          <w:sz w:val="24"/>
          <w:szCs w:val="24"/>
        </w:rPr>
      </w:pPr>
    </w:p>
    <w:p w14:paraId="24DE01A5" w14:textId="2EA0736D" w:rsidR="00F022F8" w:rsidRDefault="00F022F8" w:rsidP="00F022F8">
      <w:pPr>
        <w:jc w:val="center"/>
        <w:rPr>
          <w:color w:val="000000"/>
          <w:sz w:val="24"/>
          <w:szCs w:val="24"/>
        </w:rPr>
      </w:pPr>
      <w:r>
        <w:rPr>
          <w:b/>
          <w:color w:val="000000"/>
          <w:sz w:val="24"/>
          <w:szCs w:val="24"/>
        </w:rPr>
        <w:t>UMOWA NR TZ</w:t>
      </w:r>
      <w:r w:rsidR="00517279">
        <w:rPr>
          <w:b/>
          <w:color w:val="000000"/>
          <w:sz w:val="24"/>
          <w:szCs w:val="24"/>
        </w:rPr>
        <w:t>.512……….. 2025</w:t>
      </w:r>
    </w:p>
    <w:p w14:paraId="73F1D880" w14:textId="77777777" w:rsidR="00F022F8" w:rsidRDefault="00F022F8" w:rsidP="00F022F8">
      <w:pPr>
        <w:ind w:right="71"/>
        <w:jc w:val="center"/>
        <w:rPr>
          <w:color w:val="000000"/>
          <w:sz w:val="24"/>
          <w:szCs w:val="24"/>
        </w:rPr>
      </w:pPr>
    </w:p>
    <w:p w14:paraId="200BA43B" w14:textId="46DD6AD9" w:rsidR="00F022F8" w:rsidRDefault="00F022F8" w:rsidP="00F022F8">
      <w:pPr>
        <w:jc w:val="both"/>
        <w:rPr>
          <w:b/>
          <w:bCs/>
          <w:sz w:val="24"/>
          <w:szCs w:val="24"/>
        </w:rPr>
      </w:pPr>
      <w:r>
        <w:rPr>
          <w:color w:val="000000"/>
          <w:sz w:val="24"/>
          <w:szCs w:val="24"/>
        </w:rPr>
        <w:t xml:space="preserve">zawarta w dniu </w:t>
      </w:r>
      <w:r w:rsidR="00545695">
        <w:rPr>
          <w:b/>
          <w:bCs/>
          <w:color w:val="000000"/>
          <w:sz w:val="24"/>
          <w:szCs w:val="24"/>
        </w:rPr>
        <w:t>…………………….</w:t>
      </w:r>
      <w:r w:rsidRPr="00EB4F02">
        <w:rPr>
          <w:b/>
          <w:bCs/>
          <w:color w:val="000000"/>
          <w:sz w:val="24"/>
          <w:szCs w:val="24"/>
        </w:rPr>
        <w:t xml:space="preserve"> 202</w:t>
      </w:r>
      <w:r w:rsidR="00545695">
        <w:rPr>
          <w:b/>
          <w:bCs/>
          <w:color w:val="000000"/>
          <w:sz w:val="24"/>
          <w:szCs w:val="24"/>
        </w:rPr>
        <w:t>5</w:t>
      </w:r>
      <w:r w:rsidRPr="00EB4F02">
        <w:rPr>
          <w:b/>
          <w:bCs/>
          <w:color w:val="000000"/>
          <w:sz w:val="24"/>
          <w:szCs w:val="24"/>
        </w:rPr>
        <w:t xml:space="preserve"> </w:t>
      </w:r>
      <w:r>
        <w:rPr>
          <w:bCs/>
          <w:color w:val="000000"/>
          <w:sz w:val="24"/>
          <w:szCs w:val="24"/>
        </w:rPr>
        <w:t xml:space="preserve">r. we Włocławku </w:t>
      </w:r>
      <w:r>
        <w:rPr>
          <w:color w:val="000000"/>
          <w:sz w:val="24"/>
          <w:szCs w:val="24"/>
        </w:rPr>
        <w:t>pomiędzy:</w:t>
      </w:r>
    </w:p>
    <w:p w14:paraId="79A83D7A" w14:textId="67E81C8F" w:rsidR="00F022F8" w:rsidRDefault="00F022F8" w:rsidP="00F022F8">
      <w:pPr>
        <w:jc w:val="both"/>
        <w:rPr>
          <w:b/>
          <w:bCs/>
          <w:sz w:val="24"/>
          <w:szCs w:val="24"/>
        </w:rPr>
      </w:pPr>
      <w:r>
        <w:rPr>
          <w:b/>
          <w:bCs/>
          <w:sz w:val="24"/>
          <w:szCs w:val="24"/>
        </w:rPr>
        <w:t>Powiatem Włocławskim,</w:t>
      </w:r>
      <w:r>
        <w:rPr>
          <w:sz w:val="24"/>
          <w:szCs w:val="24"/>
        </w:rPr>
        <w:t xml:space="preserve"> ul. Cyganka 28, 87-800 Włocławek, Nr NIP 8883115791, REGON 910866778, działającym za pośrednictwem </w:t>
      </w:r>
      <w:r>
        <w:rPr>
          <w:b/>
          <w:bCs/>
          <w:sz w:val="24"/>
          <w:szCs w:val="24"/>
        </w:rPr>
        <w:t>Powiatowego Zarządu Dróg we Włocławku z/s w Jarantowicach</w:t>
      </w:r>
      <w:r>
        <w:rPr>
          <w:sz w:val="24"/>
          <w:szCs w:val="24"/>
        </w:rPr>
        <w:t>, Jarantowice 5, 87-850 Choceń, reprezentowany przez:</w:t>
      </w:r>
    </w:p>
    <w:p w14:paraId="464B6D8D" w14:textId="12C216B7" w:rsidR="00F022F8" w:rsidRPr="00320616" w:rsidRDefault="00545695" w:rsidP="00F022F8">
      <w:pPr>
        <w:pStyle w:val="Tekstpodstawowy"/>
        <w:tabs>
          <w:tab w:val="left" w:pos="360"/>
          <w:tab w:val="left" w:pos="720"/>
          <w:tab w:val="left" w:pos="1440"/>
        </w:tabs>
        <w:suppressAutoHyphens w:val="0"/>
        <w:ind w:right="71"/>
        <w:jc w:val="both"/>
        <w:rPr>
          <w:b/>
          <w:bCs/>
          <w:sz w:val="24"/>
          <w:szCs w:val="24"/>
        </w:rPr>
      </w:pPr>
      <w:r>
        <w:rPr>
          <w:b/>
          <w:bCs/>
          <w:sz w:val="24"/>
          <w:szCs w:val="24"/>
        </w:rPr>
        <w:t>Krzysztofa Góreckiego</w:t>
      </w:r>
      <w:r w:rsidR="00F022F8" w:rsidRPr="00F87058">
        <w:rPr>
          <w:b/>
          <w:bCs/>
          <w:sz w:val="24"/>
          <w:szCs w:val="24"/>
        </w:rPr>
        <w:t xml:space="preserve"> </w:t>
      </w:r>
      <w:r w:rsidR="00517279">
        <w:rPr>
          <w:b/>
          <w:bCs/>
          <w:sz w:val="24"/>
          <w:szCs w:val="24"/>
        </w:rPr>
        <w:t xml:space="preserve">- </w:t>
      </w:r>
      <w:r w:rsidR="00F022F8" w:rsidRPr="00F87058">
        <w:rPr>
          <w:b/>
          <w:bCs/>
          <w:sz w:val="24"/>
          <w:szCs w:val="24"/>
        </w:rPr>
        <w:t>Dyrektora Powiatowego Zarządu Dróg we Włocławku z/s w Jarantowicach</w:t>
      </w:r>
      <w:r w:rsidR="00F022F8" w:rsidRPr="00DF4880">
        <w:rPr>
          <w:sz w:val="24"/>
          <w:szCs w:val="24"/>
        </w:rPr>
        <w:t xml:space="preserve">, działającego na podstawie </w:t>
      </w:r>
      <w:r w:rsidR="00F022F8" w:rsidRPr="00B52E61">
        <w:rPr>
          <w:sz w:val="24"/>
          <w:szCs w:val="24"/>
        </w:rPr>
        <w:t xml:space="preserve">udzielonego uchwałą </w:t>
      </w:r>
      <w:r w:rsidR="00517279">
        <w:rPr>
          <w:sz w:val="24"/>
          <w:szCs w:val="24"/>
        </w:rPr>
        <w:t>N</w:t>
      </w:r>
      <w:r w:rsidR="00F022F8" w:rsidRPr="00B52E61">
        <w:rPr>
          <w:sz w:val="24"/>
          <w:szCs w:val="24"/>
        </w:rPr>
        <w:t>r</w:t>
      </w:r>
      <w:r w:rsidR="00F022F8">
        <w:rPr>
          <w:sz w:val="24"/>
          <w:szCs w:val="24"/>
        </w:rPr>
        <w:t> </w:t>
      </w:r>
      <w:r>
        <w:rPr>
          <w:sz w:val="24"/>
          <w:szCs w:val="24"/>
        </w:rPr>
        <w:t>73/25</w:t>
      </w:r>
      <w:r w:rsidR="00F022F8" w:rsidRPr="00B52E61">
        <w:rPr>
          <w:sz w:val="24"/>
          <w:szCs w:val="24"/>
        </w:rPr>
        <w:t xml:space="preserve"> Zarządu Powiatu we Włocławku z dnia </w:t>
      </w:r>
      <w:r>
        <w:rPr>
          <w:sz w:val="24"/>
          <w:szCs w:val="24"/>
        </w:rPr>
        <w:t>03 stycznia 2025</w:t>
      </w:r>
      <w:r w:rsidR="00F022F8">
        <w:rPr>
          <w:sz w:val="24"/>
          <w:szCs w:val="24"/>
        </w:rPr>
        <w:t xml:space="preserve"> </w:t>
      </w:r>
      <w:r w:rsidR="00F022F8" w:rsidRPr="00B52E61">
        <w:rPr>
          <w:sz w:val="24"/>
          <w:szCs w:val="24"/>
        </w:rPr>
        <w:t xml:space="preserve">r. upoważnienia </w:t>
      </w:r>
      <w:r w:rsidR="00F022F8">
        <w:rPr>
          <w:sz w:val="24"/>
          <w:szCs w:val="24"/>
        </w:rPr>
        <w:t>w sprawie</w:t>
      </w:r>
      <w:r w:rsidR="00F022F8" w:rsidRPr="00B52E61">
        <w:rPr>
          <w:sz w:val="24"/>
          <w:szCs w:val="24"/>
        </w:rPr>
        <w:t xml:space="preserve"> składania oświadczeń woli związanych z prowadzeniem bieżącej działalności powiatu oraz gospodarki finansowej wraz z obrotem podatku VAT w ramach tej działalności</w:t>
      </w:r>
      <w:r w:rsidR="00F022F8">
        <w:rPr>
          <w:sz w:val="24"/>
          <w:szCs w:val="24"/>
        </w:rPr>
        <w:t xml:space="preserve">, </w:t>
      </w:r>
    </w:p>
    <w:p w14:paraId="56B69A5B" w14:textId="77777777" w:rsidR="00F022F8" w:rsidRDefault="00F022F8" w:rsidP="00F022F8">
      <w:pPr>
        <w:pStyle w:val="Tekstpodstawowy"/>
        <w:rPr>
          <w:sz w:val="24"/>
          <w:szCs w:val="24"/>
        </w:rPr>
      </w:pPr>
      <w:r>
        <w:rPr>
          <w:sz w:val="24"/>
          <w:szCs w:val="24"/>
        </w:rPr>
        <w:t xml:space="preserve">zwanym dalej „Zamawiającym”, </w:t>
      </w:r>
    </w:p>
    <w:p w14:paraId="364C709F" w14:textId="77777777" w:rsidR="00F022F8" w:rsidRDefault="00F022F8" w:rsidP="00F022F8">
      <w:pPr>
        <w:pStyle w:val="Tekstpodstawowy"/>
        <w:tabs>
          <w:tab w:val="left" w:pos="720"/>
          <w:tab w:val="left" w:pos="1440"/>
        </w:tabs>
        <w:suppressAutoHyphens w:val="0"/>
        <w:ind w:right="71"/>
        <w:jc w:val="both"/>
        <w:rPr>
          <w:b/>
          <w:bCs/>
          <w:sz w:val="24"/>
          <w:szCs w:val="24"/>
        </w:rPr>
      </w:pPr>
      <w:r>
        <w:rPr>
          <w:sz w:val="24"/>
          <w:szCs w:val="24"/>
        </w:rPr>
        <w:t xml:space="preserve">a </w:t>
      </w:r>
    </w:p>
    <w:p w14:paraId="17BC4AC2" w14:textId="697E88DC" w:rsidR="00F022F8" w:rsidRPr="00545695" w:rsidRDefault="00545695" w:rsidP="00545695">
      <w:pPr>
        <w:spacing w:line="100" w:lineRule="atLeast"/>
        <w:jc w:val="both"/>
        <w:rPr>
          <w:b/>
          <w:bCs/>
          <w:sz w:val="24"/>
          <w:szCs w:val="24"/>
          <w:lang w:bidi="pl-PL"/>
        </w:rPr>
      </w:pPr>
      <w:r>
        <w:rPr>
          <w:b/>
          <w:bCs/>
          <w:sz w:val="24"/>
          <w:szCs w:val="24"/>
        </w:rPr>
        <w:t>…………………………………………………………………………………………………..</w:t>
      </w:r>
    </w:p>
    <w:p w14:paraId="2D8CBBF6" w14:textId="77777777" w:rsidR="00F022F8" w:rsidRDefault="00F022F8" w:rsidP="00F022F8">
      <w:pPr>
        <w:spacing w:after="120" w:line="100" w:lineRule="atLeast"/>
        <w:rPr>
          <w:sz w:val="24"/>
          <w:szCs w:val="24"/>
        </w:rPr>
      </w:pPr>
      <w:r>
        <w:rPr>
          <w:sz w:val="24"/>
          <w:szCs w:val="24"/>
        </w:rPr>
        <w:t>zwanym dalej „Wykonawcą”,</w:t>
      </w:r>
    </w:p>
    <w:p w14:paraId="0B138AC9" w14:textId="64B1DA4C" w:rsidR="00F022F8" w:rsidRPr="00956C17" w:rsidRDefault="00F022F8" w:rsidP="00F022F8">
      <w:pPr>
        <w:spacing w:line="100" w:lineRule="atLeast"/>
        <w:jc w:val="both"/>
        <w:rPr>
          <w:color w:val="FF0000"/>
          <w:sz w:val="24"/>
          <w:szCs w:val="24"/>
        </w:rPr>
      </w:pPr>
      <w:r>
        <w:rPr>
          <w:sz w:val="24"/>
          <w:szCs w:val="24"/>
        </w:rPr>
        <w:t xml:space="preserve">w wyniku </w:t>
      </w:r>
      <w:r w:rsidRPr="0088283E">
        <w:rPr>
          <w:sz w:val="24"/>
          <w:szCs w:val="24"/>
        </w:rPr>
        <w:t>dokonania przez Zamawiającego wyboru oferty Wykonawcy w trybie</w:t>
      </w:r>
      <w:r w:rsidR="00D54868" w:rsidRPr="00D54868">
        <w:rPr>
          <w:sz w:val="24"/>
          <w:szCs w:val="24"/>
        </w:rPr>
        <w:t xml:space="preserve"> podstawowym bez negocjacji</w:t>
      </w:r>
      <w:r w:rsidR="00067B85">
        <w:rPr>
          <w:sz w:val="24"/>
          <w:szCs w:val="24"/>
        </w:rPr>
        <w:t>,</w:t>
      </w:r>
      <w:r w:rsidR="00D54868" w:rsidRPr="00D54868">
        <w:rPr>
          <w:sz w:val="24"/>
          <w:szCs w:val="24"/>
        </w:rPr>
        <w:t xml:space="preserve"> na podstawie art. 275 pkt 1</w:t>
      </w:r>
      <w:r w:rsidRPr="0088283E">
        <w:rPr>
          <w:bCs/>
          <w:sz w:val="24"/>
          <w:szCs w:val="24"/>
        </w:rPr>
        <w:t xml:space="preserve"> </w:t>
      </w:r>
      <w:r w:rsidRPr="0088283E">
        <w:rPr>
          <w:sz w:val="24"/>
          <w:szCs w:val="24"/>
        </w:rPr>
        <w:t>ustawy z dnia 11 września 2019 r. Prawo zamówień publicznych (Dz. U. z 202</w:t>
      </w:r>
      <w:r>
        <w:rPr>
          <w:sz w:val="24"/>
          <w:szCs w:val="24"/>
        </w:rPr>
        <w:t>4</w:t>
      </w:r>
      <w:r w:rsidRPr="0088283E">
        <w:rPr>
          <w:sz w:val="24"/>
          <w:szCs w:val="24"/>
        </w:rPr>
        <w:t xml:space="preserve"> r. poz. </w:t>
      </w:r>
      <w:r>
        <w:rPr>
          <w:sz w:val="24"/>
          <w:szCs w:val="24"/>
        </w:rPr>
        <w:t>1320</w:t>
      </w:r>
      <w:r w:rsidR="00545695">
        <w:rPr>
          <w:sz w:val="24"/>
          <w:szCs w:val="24"/>
        </w:rPr>
        <w:t>, z 2025 r. poz. 620</w:t>
      </w:r>
      <w:r w:rsidRPr="0088283E">
        <w:rPr>
          <w:sz w:val="24"/>
          <w:szCs w:val="24"/>
        </w:rPr>
        <w:t>)</w:t>
      </w:r>
      <w:r w:rsidR="00517279">
        <w:t xml:space="preserve">, </w:t>
      </w:r>
      <w:r w:rsidRPr="0088283E">
        <w:rPr>
          <w:sz w:val="24"/>
          <w:szCs w:val="24"/>
        </w:rPr>
        <w:t>dalej zwana „ustawą pzp”,</w:t>
      </w:r>
      <w:r w:rsidR="00517279" w:rsidRPr="00517279">
        <w:t xml:space="preserve"> </w:t>
      </w:r>
      <w:r w:rsidR="00517279" w:rsidRPr="00517279">
        <w:rPr>
          <w:sz w:val="24"/>
          <w:szCs w:val="24"/>
        </w:rPr>
        <w:t>w</w:t>
      </w:r>
      <w:r w:rsidR="00517279" w:rsidRPr="00517279">
        <w:rPr>
          <w:color w:val="EE0000"/>
          <w:sz w:val="24"/>
          <w:szCs w:val="24"/>
        </w:rPr>
        <w:t xml:space="preserve"> </w:t>
      </w:r>
      <w:r w:rsidR="00517279" w:rsidRPr="00F16B63">
        <w:rPr>
          <w:sz w:val="24"/>
          <w:szCs w:val="24"/>
        </w:rPr>
        <w:t>postępowaniu o udzielenie zamówienia publicznego pn.</w:t>
      </w:r>
      <w:r w:rsidRPr="00F16B63">
        <w:rPr>
          <w:sz w:val="24"/>
          <w:szCs w:val="24"/>
        </w:rPr>
        <w:t xml:space="preserve"> </w:t>
      </w:r>
      <w:r w:rsidRPr="00F16B63">
        <w:rPr>
          <w:b/>
          <w:sz w:val="24"/>
          <w:szCs w:val="24"/>
        </w:rPr>
        <w:t>„Zimowe utrzymanie dróg powiatowych na terenie Powiatu Włocławskiego w sezonie 202</w:t>
      </w:r>
      <w:r w:rsidR="00545695" w:rsidRPr="00F16B63">
        <w:rPr>
          <w:b/>
          <w:sz w:val="24"/>
          <w:szCs w:val="24"/>
        </w:rPr>
        <w:t>5</w:t>
      </w:r>
      <w:r w:rsidRPr="00F16B63">
        <w:rPr>
          <w:b/>
          <w:sz w:val="24"/>
          <w:szCs w:val="24"/>
        </w:rPr>
        <w:t>/202</w:t>
      </w:r>
      <w:r w:rsidR="00545695" w:rsidRPr="00F16B63">
        <w:rPr>
          <w:b/>
          <w:sz w:val="24"/>
          <w:szCs w:val="24"/>
        </w:rPr>
        <w:t>6</w:t>
      </w:r>
      <w:r w:rsidRPr="00F16B63">
        <w:rPr>
          <w:b/>
          <w:sz w:val="24"/>
          <w:szCs w:val="24"/>
        </w:rPr>
        <w:t xml:space="preserve">” </w:t>
      </w:r>
      <w:r w:rsidR="00D54868">
        <w:rPr>
          <w:b/>
          <w:sz w:val="24"/>
          <w:szCs w:val="24"/>
        </w:rPr>
        <w:t>– gmina Lubień Kujawski</w:t>
      </w:r>
      <w:r w:rsidR="00517279" w:rsidRPr="00F16B63">
        <w:rPr>
          <w:b/>
          <w:sz w:val="24"/>
          <w:szCs w:val="24"/>
        </w:rPr>
        <w:t xml:space="preserve">, </w:t>
      </w:r>
      <w:r w:rsidR="00517279" w:rsidRPr="00F16B63">
        <w:rPr>
          <w:sz w:val="24"/>
          <w:szCs w:val="24"/>
        </w:rPr>
        <w:t>o następującej treści:</w:t>
      </w:r>
    </w:p>
    <w:p w14:paraId="07C00043" w14:textId="77777777" w:rsidR="00F022F8" w:rsidRDefault="00F022F8" w:rsidP="00F022F8">
      <w:pPr>
        <w:spacing w:line="100" w:lineRule="atLeast"/>
        <w:jc w:val="both"/>
        <w:rPr>
          <w:sz w:val="24"/>
          <w:szCs w:val="24"/>
        </w:rPr>
      </w:pPr>
    </w:p>
    <w:p w14:paraId="6BD6C981" w14:textId="77777777" w:rsidR="00F022F8" w:rsidRDefault="00F022F8" w:rsidP="00F022F8">
      <w:pPr>
        <w:pStyle w:val="Tekstpodstawowy"/>
        <w:tabs>
          <w:tab w:val="left" w:pos="720"/>
          <w:tab w:val="left" w:pos="1440"/>
        </w:tabs>
        <w:ind w:right="71"/>
        <w:jc w:val="center"/>
        <w:rPr>
          <w:b/>
          <w:sz w:val="24"/>
          <w:szCs w:val="24"/>
        </w:rPr>
      </w:pPr>
      <w:r>
        <w:rPr>
          <w:b/>
          <w:bCs/>
          <w:sz w:val="24"/>
          <w:szCs w:val="24"/>
        </w:rPr>
        <w:t xml:space="preserve">§ </w:t>
      </w:r>
      <w:r>
        <w:rPr>
          <w:b/>
          <w:sz w:val="24"/>
          <w:szCs w:val="24"/>
        </w:rPr>
        <w:t>1</w:t>
      </w:r>
    </w:p>
    <w:p w14:paraId="29FD386D" w14:textId="77777777" w:rsidR="00F022F8" w:rsidRDefault="00F022F8" w:rsidP="00F022F8">
      <w:pPr>
        <w:pStyle w:val="Tekstpodstawowy"/>
        <w:tabs>
          <w:tab w:val="left" w:pos="720"/>
          <w:tab w:val="left" w:pos="1440"/>
        </w:tabs>
        <w:ind w:right="71"/>
        <w:jc w:val="center"/>
        <w:rPr>
          <w:iCs/>
          <w:sz w:val="24"/>
          <w:szCs w:val="24"/>
        </w:rPr>
      </w:pPr>
      <w:r>
        <w:rPr>
          <w:b/>
          <w:sz w:val="24"/>
          <w:szCs w:val="24"/>
        </w:rPr>
        <w:t xml:space="preserve">Przedmiot zamówienia </w:t>
      </w:r>
    </w:p>
    <w:p w14:paraId="726A6A10" w14:textId="2CF72687" w:rsidR="00F022F8" w:rsidRDefault="00F022F8" w:rsidP="00F022F8">
      <w:pPr>
        <w:pStyle w:val="Stopka"/>
        <w:numPr>
          <w:ilvl w:val="0"/>
          <w:numId w:val="28"/>
        </w:numPr>
        <w:tabs>
          <w:tab w:val="clear" w:pos="4536"/>
          <w:tab w:val="clear" w:pos="9072"/>
          <w:tab w:val="left" w:pos="-76"/>
        </w:tabs>
        <w:ind w:left="357" w:hanging="357"/>
        <w:jc w:val="both"/>
        <w:rPr>
          <w:sz w:val="24"/>
          <w:szCs w:val="24"/>
        </w:rPr>
      </w:pPr>
      <w:r>
        <w:rPr>
          <w:iCs/>
          <w:sz w:val="24"/>
          <w:szCs w:val="24"/>
        </w:rPr>
        <w:t xml:space="preserve">Na podstawie niniejszej umowy Zamawiający zleca a Wykonawca zobowiązuje się do wykonywania usługi pn. </w:t>
      </w:r>
      <w:r w:rsidRPr="00D54868">
        <w:rPr>
          <w:b/>
          <w:bCs/>
          <w:iCs/>
          <w:sz w:val="24"/>
          <w:szCs w:val="24"/>
        </w:rPr>
        <w:t>„Zimowe</w:t>
      </w:r>
      <w:r w:rsidRPr="00F41C8E">
        <w:rPr>
          <w:b/>
          <w:bCs/>
          <w:iCs/>
          <w:sz w:val="24"/>
          <w:szCs w:val="24"/>
        </w:rPr>
        <w:t xml:space="preserve"> utrzymanie dróg powiatowych na terenie powiatu włocławskiego w sezonie 202</w:t>
      </w:r>
      <w:r w:rsidR="00545695">
        <w:rPr>
          <w:b/>
          <w:bCs/>
          <w:iCs/>
          <w:sz w:val="24"/>
          <w:szCs w:val="24"/>
        </w:rPr>
        <w:t>5</w:t>
      </w:r>
      <w:r w:rsidRPr="00F41C8E">
        <w:rPr>
          <w:b/>
          <w:bCs/>
          <w:iCs/>
          <w:sz w:val="24"/>
          <w:szCs w:val="24"/>
        </w:rPr>
        <w:t>/202</w:t>
      </w:r>
      <w:r w:rsidR="00545695">
        <w:rPr>
          <w:b/>
          <w:bCs/>
          <w:iCs/>
          <w:sz w:val="24"/>
          <w:szCs w:val="24"/>
        </w:rPr>
        <w:t>6</w:t>
      </w:r>
      <w:r w:rsidR="00D54868">
        <w:rPr>
          <w:b/>
          <w:bCs/>
          <w:sz w:val="24"/>
          <w:szCs w:val="24"/>
        </w:rPr>
        <w:t>” – gmina Lubień Kujawski</w:t>
      </w:r>
    </w:p>
    <w:p w14:paraId="7773D80D" w14:textId="77777777" w:rsidR="00F022F8" w:rsidRDefault="00F022F8" w:rsidP="00F022F8">
      <w:pPr>
        <w:pStyle w:val="Stopka"/>
        <w:numPr>
          <w:ilvl w:val="0"/>
          <w:numId w:val="28"/>
        </w:numPr>
        <w:tabs>
          <w:tab w:val="clear" w:pos="4536"/>
          <w:tab w:val="clear" w:pos="9072"/>
          <w:tab w:val="left" w:pos="-76"/>
        </w:tabs>
        <w:ind w:left="357" w:hanging="357"/>
        <w:jc w:val="both"/>
        <w:rPr>
          <w:sz w:val="24"/>
          <w:szCs w:val="24"/>
        </w:rPr>
      </w:pPr>
      <w:r>
        <w:rPr>
          <w:sz w:val="24"/>
          <w:szCs w:val="24"/>
        </w:rPr>
        <w:t>Zakres usług obejmuje:</w:t>
      </w:r>
    </w:p>
    <w:p w14:paraId="32346ED3" w14:textId="798C91B5" w:rsidR="00F022F8" w:rsidRDefault="00F022F8" w:rsidP="00553384">
      <w:pPr>
        <w:numPr>
          <w:ilvl w:val="0"/>
          <w:numId w:val="15"/>
        </w:numPr>
        <w:tabs>
          <w:tab w:val="left" w:pos="284"/>
        </w:tabs>
        <w:ind w:left="714" w:hanging="357"/>
        <w:jc w:val="both"/>
        <w:rPr>
          <w:sz w:val="24"/>
          <w:szCs w:val="24"/>
        </w:rPr>
      </w:pPr>
      <w:r>
        <w:rPr>
          <w:sz w:val="24"/>
          <w:szCs w:val="24"/>
        </w:rPr>
        <w:t xml:space="preserve">zimowe utrzymanie dróg powiatowych zgodnie ze standardami przyjętymi uchwałą Nr </w:t>
      </w:r>
      <w:r w:rsidR="00F86A3F">
        <w:rPr>
          <w:sz w:val="24"/>
          <w:szCs w:val="24"/>
        </w:rPr>
        <w:t>184/25</w:t>
      </w:r>
      <w:r w:rsidR="00F16B63" w:rsidRPr="00F16B63">
        <w:t xml:space="preserve"> </w:t>
      </w:r>
      <w:r w:rsidR="00F16B63" w:rsidRPr="00F16B63">
        <w:rPr>
          <w:sz w:val="24"/>
          <w:szCs w:val="24"/>
        </w:rPr>
        <w:t xml:space="preserve">Zarządu Powiatu we Włocławku </w:t>
      </w:r>
      <w:r w:rsidR="00F16B63">
        <w:rPr>
          <w:sz w:val="24"/>
          <w:szCs w:val="24"/>
        </w:rPr>
        <w:t>z dnia</w:t>
      </w:r>
      <w:r w:rsidR="00F86A3F">
        <w:rPr>
          <w:sz w:val="24"/>
          <w:szCs w:val="24"/>
        </w:rPr>
        <w:t xml:space="preserve"> 11 sierpnia 2025</w:t>
      </w:r>
      <w:r>
        <w:rPr>
          <w:sz w:val="24"/>
          <w:szCs w:val="24"/>
        </w:rPr>
        <w:t xml:space="preserve"> r. w sprawie przyjęcia standardów zimowego utrzymania dróg powiatowych oraz ulic leżących w ciągach tych dróg,</w:t>
      </w:r>
    </w:p>
    <w:p w14:paraId="208C511F" w14:textId="77777777" w:rsidR="00F022F8" w:rsidRDefault="00F022F8" w:rsidP="00F022F8">
      <w:pPr>
        <w:numPr>
          <w:ilvl w:val="0"/>
          <w:numId w:val="15"/>
        </w:numPr>
        <w:tabs>
          <w:tab w:val="left" w:pos="284"/>
        </w:tabs>
        <w:jc w:val="both"/>
        <w:rPr>
          <w:sz w:val="24"/>
          <w:szCs w:val="24"/>
        </w:rPr>
      </w:pPr>
      <w:r>
        <w:rPr>
          <w:sz w:val="24"/>
          <w:szCs w:val="24"/>
        </w:rPr>
        <w:t xml:space="preserve">zwalczanie śliskości i likwidacja gołoledzi  dla standardów I i II – na całej długości; dla standardu III: na oznakowanych terenach zabudowanych, na wiaduktach drogowych, na odcinku 100 mb przed i za każdym łukiem poziomym oznakowanym znakami ostrzegawczymi, 100 mb przed, za i na każdym łuku pionowym – wzniesieniu, 100 mb przed i za każdym skrzyżowaniem z drogami o nawierzchni twardej, 100 mb przed i za każdym skrzyżowaniem z liniami kolejowymi, 100 mb w miejscu oznakowanego przystanku komunikacji autobusowej (po 50 mb przed i za znakiem).   </w:t>
      </w:r>
    </w:p>
    <w:p w14:paraId="4210DC24" w14:textId="77777777" w:rsidR="00F022F8" w:rsidRDefault="00F022F8" w:rsidP="00F022F8">
      <w:pPr>
        <w:pStyle w:val="Stopka"/>
        <w:numPr>
          <w:ilvl w:val="0"/>
          <w:numId w:val="30"/>
        </w:numPr>
        <w:tabs>
          <w:tab w:val="clear" w:pos="4536"/>
          <w:tab w:val="clear" w:pos="9072"/>
        </w:tabs>
        <w:ind w:left="357" w:hanging="357"/>
        <w:jc w:val="both"/>
        <w:rPr>
          <w:sz w:val="24"/>
          <w:szCs w:val="24"/>
        </w:rPr>
      </w:pPr>
      <w:r>
        <w:rPr>
          <w:sz w:val="24"/>
          <w:szCs w:val="24"/>
        </w:rPr>
        <w:t>Wykonawca wykona Przedmiot zamówienia zgodnie z:</w:t>
      </w:r>
    </w:p>
    <w:p w14:paraId="1BDA2EAB" w14:textId="77777777" w:rsidR="00F022F8" w:rsidRDefault="00F022F8" w:rsidP="00F022F8">
      <w:pPr>
        <w:pStyle w:val="Stopka"/>
        <w:numPr>
          <w:ilvl w:val="0"/>
          <w:numId w:val="29"/>
        </w:numPr>
        <w:tabs>
          <w:tab w:val="clear" w:pos="4536"/>
          <w:tab w:val="clear" w:pos="9072"/>
        </w:tabs>
        <w:ind w:left="714" w:right="74" w:hanging="357"/>
        <w:jc w:val="both"/>
        <w:rPr>
          <w:color w:val="000000"/>
          <w:sz w:val="24"/>
          <w:szCs w:val="24"/>
        </w:rPr>
      </w:pPr>
      <w:r>
        <w:rPr>
          <w:sz w:val="24"/>
          <w:szCs w:val="24"/>
        </w:rPr>
        <w:t>wykazem dróg powiatowych przewidzianych do zimowego utrzymania wraz z określeniem standardów ich utrzymania i długości odcinków, stanowiący załącznik nr 1 do umowy,</w:t>
      </w:r>
    </w:p>
    <w:p w14:paraId="1C3D0494" w14:textId="77777777" w:rsidR="00F022F8" w:rsidRDefault="00F022F8" w:rsidP="00F022F8">
      <w:pPr>
        <w:pStyle w:val="Stopka"/>
        <w:numPr>
          <w:ilvl w:val="0"/>
          <w:numId w:val="29"/>
        </w:numPr>
        <w:tabs>
          <w:tab w:val="clear" w:pos="4536"/>
          <w:tab w:val="clear" w:pos="9072"/>
        </w:tabs>
        <w:ind w:left="714" w:right="74" w:hanging="357"/>
        <w:jc w:val="both"/>
        <w:rPr>
          <w:sz w:val="24"/>
          <w:szCs w:val="24"/>
        </w:rPr>
      </w:pPr>
      <w:r>
        <w:rPr>
          <w:color w:val="000000"/>
          <w:sz w:val="24"/>
          <w:szCs w:val="24"/>
        </w:rPr>
        <w:t>Specyfikacją Warunków Zamówienia (dalej zwana również SWZ), stanowiącą załącznik nr 2 do umowy,</w:t>
      </w:r>
    </w:p>
    <w:p w14:paraId="6BE56CEB" w14:textId="77777777" w:rsidR="00F022F8" w:rsidRDefault="00F022F8" w:rsidP="00F022F8">
      <w:pPr>
        <w:pStyle w:val="Stopka"/>
        <w:numPr>
          <w:ilvl w:val="0"/>
          <w:numId w:val="29"/>
        </w:numPr>
        <w:tabs>
          <w:tab w:val="clear" w:pos="4536"/>
          <w:tab w:val="clear" w:pos="9072"/>
        </w:tabs>
        <w:ind w:left="714" w:right="74" w:hanging="357"/>
        <w:jc w:val="both"/>
        <w:rPr>
          <w:sz w:val="24"/>
          <w:szCs w:val="24"/>
        </w:rPr>
      </w:pPr>
      <w:r>
        <w:rPr>
          <w:sz w:val="24"/>
          <w:szCs w:val="24"/>
        </w:rPr>
        <w:t xml:space="preserve">złożoną ofertą, stanowiącą załącznik nr 3 do umowy, </w:t>
      </w:r>
    </w:p>
    <w:p w14:paraId="5B905454" w14:textId="77777777" w:rsidR="00F022F8" w:rsidRDefault="00F022F8" w:rsidP="00F022F8">
      <w:pPr>
        <w:pStyle w:val="Stopka"/>
        <w:numPr>
          <w:ilvl w:val="0"/>
          <w:numId w:val="29"/>
        </w:numPr>
        <w:tabs>
          <w:tab w:val="clear" w:pos="4536"/>
          <w:tab w:val="clear" w:pos="9072"/>
        </w:tabs>
        <w:ind w:left="714" w:right="74" w:hanging="357"/>
        <w:jc w:val="both"/>
        <w:rPr>
          <w:sz w:val="24"/>
          <w:szCs w:val="24"/>
        </w:rPr>
      </w:pPr>
      <w:r>
        <w:rPr>
          <w:sz w:val="24"/>
          <w:szCs w:val="24"/>
        </w:rPr>
        <w:t>Szczegółową Specyfikacją Techniczną (dalej zwana jako SST), stanowiącą załącznik nr 4 do umowy.</w:t>
      </w:r>
    </w:p>
    <w:p w14:paraId="4AFFF627" w14:textId="77777777" w:rsidR="00F022F8" w:rsidRDefault="00F022F8" w:rsidP="00F022F8">
      <w:pPr>
        <w:pStyle w:val="Stopka"/>
        <w:numPr>
          <w:ilvl w:val="0"/>
          <w:numId w:val="30"/>
        </w:numPr>
        <w:tabs>
          <w:tab w:val="clear" w:pos="4536"/>
          <w:tab w:val="clear" w:pos="9072"/>
        </w:tabs>
        <w:ind w:left="357" w:hanging="357"/>
        <w:jc w:val="both"/>
        <w:rPr>
          <w:sz w:val="24"/>
          <w:szCs w:val="24"/>
        </w:rPr>
      </w:pPr>
      <w:r>
        <w:rPr>
          <w:sz w:val="24"/>
          <w:szCs w:val="24"/>
        </w:rPr>
        <w:lastRenderedPageBreak/>
        <w:t xml:space="preserve">Wykonawca oświadcza, że: </w:t>
      </w:r>
    </w:p>
    <w:p w14:paraId="589315A0" w14:textId="77777777" w:rsidR="00F022F8" w:rsidRDefault="00F022F8" w:rsidP="00F022F8">
      <w:pPr>
        <w:pStyle w:val="Stopka"/>
        <w:numPr>
          <w:ilvl w:val="0"/>
          <w:numId w:val="8"/>
        </w:numPr>
        <w:tabs>
          <w:tab w:val="clear" w:pos="4536"/>
          <w:tab w:val="clear" w:pos="9072"/>
        </w:tabs>
        <w:ind w:left="714" w:right="74" w:hanging="357"/>
        <w:jc w:val="both"/>
        <w:rPr>
          <w:sz w:val="24"/>
          <w:szCs w:val="24"/>
        </w:rPr>
      </w:pPr>
      <w:r>
        <w:rPr>
          <w:sz w:val="24"/>
          <w:szCs w:val="24"/>
        </w:rPr>
        <w:t xml:space="preserve">zapoznał się z zakresem prac i terenem, stanowiącym zakres realizacji umowy, </w:t>
      </w:r>
    </w:p>
    <w:p w14:paraId="1DB184B4" w14:textId="77777777" w:rsidR="00F022F8" w:rsidRDefault="00F022F8" w:rsidP="00F022F8">
      <w:pPr>
        <w:pStyle w:val="Stopka"/>
        <w:numPr>
          <w:ilvl w:val="0"/>
          <w:numId w:val="8"/>
        </w:numPr>
        <w:tabs>
          <w:tab w:val="clear" w:pos="4536"/>
          <w:tab w:val="clear" w:pos="9072"/>
        </w:tabs>
        <w:ind w:left="714" w:right="74" w:hanging="357"/>
        <w:jc w:val="both"/>
        <w:rPr>
          <w:sz w:val="24"/>
          <w:szCs w:val="24"/>
        </w:rPr>
      </w:pPr>
      <w:r>
        <w:rPr>
          <w:sz w:val="24"/>
          <w:szCs w:val="24"/>
        </w:rPr>
        <w:t>dysponuje odpowiednią bazą techniczną wyposażoną w urządzenia oraz zaplecze techniczne niezbędne do realizacji przedmiotu zamówienia,</w:t>
      </w:r>
    </w:p>
    <w:p w14:paraId="3E3C9E3F" w14:textId="77777777" w:rsidR="00F022F8" w:rsidRPr="003606F9" w:rsidRDefault="00F022F8" w:rsidP="00F022F8">
      <w:pPr>
        <w:pStyle w:val="Stopka"/>
        <w:numPr>
          <w:ilvl w:val="0"/>
          <w:numId w:val="8"/>
        </w:numPr>
        <w:tabs>
          <w:tab w:val="clear" w:pos="4536"/>
          <w:tab w:val="clear" w:pos="9072"/>
        </w:tabs>
        <w:ind w:left="714" w:right="74" w:hanging="357"/>
        <w:jc w:val="both"/>
        <w:rPr>
          <w:b/>
          <w:sz w:val="24"/>
          <w:szCs w:val="24"/>
        </w:rPr>
      </w:pPr>
      <w:r>
        <w:rPr>
          <w:sz w:val="24"/>
          <w:szCs w:val="24"/>
        </w:rPr>
        <w:t>dysponuje określoną przez Zamawiającego ilością i rodzajem sprzętu.</w:t>
      </w:r>
    </w:p>
    <w:p w14:paraId="379733C3" w14:textId="77777777" w:rsidR="003606F9" w:rsidRDefault="003606F9" w:rsidP="003606F9">
      <w:pPr>
        <w:pStyle w:val="Stopka"/>
        <w:tabs>
          <w:tab w:val="clear" w:pos="4536"/>
          <w:tab w:val="clear" w:pos="9072"/>
        </w:tabs>
        <w:ind w:left="714" w:right="74"/>
        <w:jc w:val="both"/>
        <w:rPr>
          <w:b/>
          <w:sz w:val="24"/>
          <w:szCs w:val="24"/>
        </w:rPr>
      </w:pPr>
    </w:p>
    <w:p w14:paraId="368F9AD9" w14:textId="77777777" w:rsidR="00F022F8" w:rsidRDefault="00F022F8" w:rsidP="00F022F8">
      <w:pPr>
        <w:pStyle w:val="Tekstpodstawowy"/>
        <w:tabs>
          <w:tab w:val="left" w:pos="0"/>
        </w:tabs>
        <w:suppressAutoHyphens w:val="0"/>
        <w:ind w:right="71"/>
        <w:jc w:val="center"/>
        <w:rPr>
          <w:b/>
          <w:sz w:val="24"/>
          <w:szCs w:val="24"/>
        </w:rPr>
      </w:pPr>
      <w:r>
        <w:rPr>
          <w:b/>
          <w:sz w:val="24"/>
          <w:szCs w:val="24"/>
        </w:rPr>
        <w:t>§ 2</w:t>
      </w:r>
    </w:p>
    <w:p w14:paraId="3E344701" w14:textId="77777777" w:rsidR="00F022F8" w:rsidRDefault="00F022F8" w:rsidP="00F022F8">
      <w:pPr>
        <w:pStyle w:val="Tekstpodstawowy"/>
        <w:tabs>
          <w:tab w:val="left" w:pos="0"/>
        </w:tabs>
        <w:suppressAutoHyphens w:val="0"/>
        <w:ind w:right="71"/>
        <w:jc w:val="center"/>
        <w:rPr>
          <w:b/>
          <w:sz w:val="24"/>
          <w:szCs w:val="24"/>
        </w:rPr>
      </w:pPr>
      <w:r>
        <w:rPr>
          <w:b/>
          <w:sz w:val="24"/>
          <w:szCs w:val="24"/>
        </w:rPr>
        <w:t>Zakres obowiązków</w:t>
      </w:r>
    </w:p>
    <w:p w14:paraId="7694D8D6" w14:textId="71B40328" w:rsidR="00F022F8" w:rsidRPr="00553384" w:rsidRDefault="00F022F8" w:rsidP="00553384">
      <w:pPr>
        <w:pStyle w:val="Tekstpodstawowy"/>
        <w:numPr>
          <w:ilvl w:val="0"/>
          <w:numId w:val="4"/>
        </w:numPr>
        <w:suppressAutoHyphens w:val="0"/>
        <w:ind w:left="284" w:right="71" w:hanging="284"/>
        <w:jc w:val="both"/>
        <w:rPr>
          <w:bCs/>
          <w:sz w:val="24"/>
          <w:szCs w:val="24"/>
        </w:rPr>
      </w:pPr>
      <w:r>
        <w:rPr>
          <w:b/>
          <w:sz w:val="24"/>
          <w:szCs w:val="24"/>
        </w:rPr>
        <w:t>Do obowiązków Zamawiającego należy:</w:t>
      </w:r>
      <w:r w:rsidR="00E553CD">
        <w:rPr>
          <w:b/>
          <w:sz w:val="24"/>
          <w:szCs w:val="24"/>
        </w:rPr>
        <w:t xml:space="preserve">                     </w:t>
      </w:r>
      <w:r w:rsidR="00E553CD" w:rsidRPr="00553384">
        <w:rPr>
          <w:b/>
          <w:sz w:val="24"/>
          <w:szCs w:val="24"/>
        </w:rPr>
        <w:t xml:space="preserve">                                                </w:t>
      </w:r>
      <w:r w:rsidRPr="00553384">
        <w:rPr>
          <w:b/>
          <w:sz w:val="24"/>
          <w:szCs w:val="24"/>
        </w:rPr>
        <w:t xml:space="preserve"> </w:t>
      </w:r>
    </w:p>
    <w:p w14:paraId="474F8406" w14:textId="77777777" w:rsidR="00F022F8" w:rsidRDefault="00F022F8" w:rsidP="00F022F8">
      <w:pPr>
        <w:pStyle w:val="Tekstpodstawowy"/>
        <w:numPr>
          <w:ilvl w:val="0"/>
          <w:numId w:val="9"/>
        </w:numPr>
        <w:tabs>
          <w:tab w:val="left" w:pos="0"/>
        </w:tabs>
        <w:suppressAutoHyphens w:val="0"/>
        <w:ind w:right="71"/>
        <w:jc w:val="both"/>
        <w:rPr>
          <w:bCs/>
          <w:sz w:val="24"/>
          <w:szCs w:val="24"/>
        </w:rPr>
      </w:pPr>
      <w:r>
        <w:rPr>
          <w:bCs/>
          <w:sz w:val="24"/>
          <w:szCs w:val="24"/>
        </w:rPr>
        <w:t>przekazanie Wykonawcy terenu objętego zimowym utrzymaniem najpóźniej w dniu zawarcia umowy,</w:t>
      </w:r>
    </w:p>
    <w:p w14:paraId="5088C4CD" w14:textId="77777777" w:rsidR="00F022F8" w:rsidRDefault="00F022F8" w:rsidP="00F022F8">
      <w:pPr>
        <w:pStyle w:val="Tekstpodstawowy"/>
        <w:numPr>
          <w:ilvl w:val="0"/>
          <w:numId w:val="9"/>
        </w:numPr>
        <w:tabs>
          <w:tab w:val="left" w:pos="0"/>
        </w:tabs>
        <w:suppressAutoHyphens w:val="0"/>
        <w:ind w:right="71"/>
        <w:jc w:val="both"/>
        <w:rPr>
          <w:bCs/>
          <w:color w:val="000000"/>
          <w:sz w:val="24"/>
          <w:szCs w:val="24"/>
        </w:rPr>
      </w:pPr>
      <w:r>
        <w:rPr>
          <w:bCs/>
          <w:sz w:val="24"/>
          <w:szCs w:val="24"/>
        </w:rPr>
        <w:t>sprawowanie nadzoru nad prawidłową realizacją umo</w:t>
      </w:r>
      <w:r>
        <w:rPr>
          <w:bCs/>
          <w:color w:val="000000"/>
          <w:sz w:val="24"/>
          <w:szCs w:val="24"/>
        </w:rPr>
        <w:t xml:space="preserve">wy przez cały czas jej obowiązywania, zgodnie z postanowieniami umowy, </w:t>
      </w:r>
      <w:r>
        <w:rPr>
          <w:color w:val="000000"/>
          <w:sz w:val="24"/>
          <w:szCs w:val="24"/>
        </w:rPr>
        <w:t>SWZ</w:t>
      </w:r>
      <w:r>
        <w:rPr>
          <w:bCs/>
          <w:color w:val="000000"/>
          <w:sz w:val="24"/>
          <w:szCs w:val="24"/>
        </w:rPr>
        <w:t xml:space="preserve"> oraz SST,</w:t>
      </w:r>
    </w:p>
    <w:p w14:paraId="29F2D885" w14:textId="41F8203E" w:rsidR="00F022F8" w:rsidRDefault="00F022F8" w:rsidP="00F022F8">
      <w:pPr>
        <w:pStyle w:val="Tekstpodstawowy"/>
        <w:numPr>
          <w:ilvl w:val="0"/>
          <w:numId w:val="9"/>
        </w:numPr>
        <w:tabs>
          <w:tab w:val="left" w:pos="0"/>
        </w:tabs>
        <w:suppressAutoHyphens w:val="0"/>
        <w:ind w:right="71"/>
        <w:jc w:val="both"/>
        <w:rPr>
          <w:bCs/>
          <w:color w:val="000000"/>
          <w:sz w:val="24"/>
          <w:szCs w:val="24"/>
        </w:rPr>
      </w:pPr>
      <w:r>
        <w:rPr>
          <w:bCs/>
          <w:color w:val="000000"/>
          <w:sz w:val="24"/>
          <w:szCs w:val="24"/>
        </w:rPr>
        <w:t>przeprowadzanie kontroli bazy technicznej Wykonawcy, sprzętu i jego stanu technicznego</w:t>
      </w:r>
      <w:r w:rsidR="00F16B63">
        <w:rPr>
          <w:bCs/>
          <w:color w:val="000000"/>
          <w:sz w:val="24"/>
          <w:szCs w:val="24"/>
        </w:rPr>
        <w:t>,</w:t>
      </w:r>
    </w:p>
    <w:p w14:paraId="64693D4E" w14:textId="77777777" w:rsidR="00F022F8" w:rsidRPr="00213684" w:rsidRDefault="00F022F8" w:rsidP="00F022F8">
      <w:pPr>
        <w:pStyle w:val="Tekstpodstawowy"/>
        <w:numPr>
          <w:ilvl w:val="0"/>
          <w:numId w:val="9"/>
        </w:numPr>
        <w:tabs>
          <w:tab w:val="left" w:pos="0"/>
        </w:tabs>
        <w:suppressAutoHyphens w:val="0"/>
        <w:ind w:right="71"/>
        <w:jc w:val="both"/>
        <w:rPr>
          <w:b/>
          <w:color w:val="000000"/>
          <w:sz w:val="24"/>
          <w:szCs w:val="24"/>
        </w:rPr>
      </w:pPr>
      <w:r>
        <w:rPr>
          <w:bCs/>
          <w:color w:val="000000"/>
          <w:sz w:val="24"/>
          <w:szCs w:val="24"/>
        </w:rPr>
        <w:t>zwoływanie narad z Wykonawcą, w tym narad na wniosek Wykonawcy.</w:t>
      </w:r>
    </w:p>
    <w:p w14:paraId="6F5C0E1E" w14:textId="77777777" w:rsidR="00213684" w:rsidRDefault="00213684" w:rsidP="00213684">
      <w:pPr>
        <w:pStyle w:val="Tekstpodstawowy"/>
        <w:suppressAutoHyphens w:val="0"/>
        <w:ind w:left="720" w:right="71"/>
        <w:jc w:val="both"/>
        <w:rPr>
          <w:b/>
          <w:color w:val="000000"/>
          <w:sz w:val="24"/>
          <w:szCs w:val="24"/>
        </w:rPr>
      </w:pPr>
    </w:p>
    <w:p w14:paraId="1B149A0A" w14:textId="51774289" w:rsidR="00213684" w:rsidRPr="00553384" w:rsidRDefault="00F022F8" w:rsidP="00553384">
      <w:pPr>
        <w:pStyle w:val="Tekstpodstawowy"/>
        <w:numPr>
          <w:ilvl w:val="0"/>
          <w:numId w:val="4"/>
        </w:numPr>
        <w:tabs>
          <w:tab w:val="left" w:pos="0"/>
        </w:tabs>
        <w:suppressAutoHyphens w:val="0"/>
        <w:ind w:left="284" w:right="71" w:hanging="284"/>
        <w:jc w:val="both"/>
        <w:rPr>
          <w:bCs/>
          <w:color w:val="000000"/>
          <w:sz w:val="24"/>
          <w:szCs w:val="24"/>
        </w:rPr>
      </w:pPr>
      <w:r>
        <w:rPr>
          <w:b/>
          <w:color w:val="000000"/>
          <w:sz w:val="24"/>
          <w:szCs w:val="24"/>
        </w:rPr>
        <w:t xml:space="preserve">Do obowiązków Wykonawcy w szczególności należy: </w:t>
      </w:r>
    </w:p>
    <w:p w14:paraId="7BEFE28F" w14:textId="45291B72" w:rsidR="00213684" w:rsidRPr="00213684" w:rsidRDefault="00213684" w:rsidP="00213684">
      <w:pPr>
        <w:pStyle w:val="Akapitzlist"/>
        <w:numPr>
          <w:ilvl w:val="0"/>
          <w:numId w:val="11"/>
        </w:numPr>
        <w:suppressAutoHyphens w:val="0"/>
        <w:jc w:val="both"/>
        <w:rPr>
          <w:sz w:val="24"/>
          <w:szCs w:val="24"/>
        </w:rPr>
      </w:pPr>
      <w:r w:rsidRPr="00213684">
        <w:rPr>
          <w:sz w:val="24"/>
          <w:szCs w:val="24"/>
        </w:rPr>
        <w:t xml:space="preserve">przystąpić do akcji zimowego utrzymania dróg na zgłoszenie Zamawiającego w czasie </w:t>
      </w:r>
      <w:r w:rsidR="00F16B63">
        <w:rPr>
          <w:sz w:val="24"/>
          <w:szCs w:val="24"/>
        </w:rPr>
        <w:t xml:space="preserve">do </w:t>
      </w:r>
      <w:r w:rsidR="00545695">
        <w:rPr>
          <w:sz w:val="24"/>
          <w:szCs w:val="24"/>
        </w:rPr>
        <w:t>……..</w:t>
      </w:r>
      <w:r w:rsidRPr="00213684">
        <w:rPr>
          <w:sz w:val="24"/>
          <w:szCs w:val="24"/>
        </w:rPr>
        <w:t xml:space="preserve"> min.</w:t>
      </w:r>
      <w:r w:rsidR="00F16B63">
        <w:rPr>
          <w:sz w:val="24"/>
          <w:szCs w:val="24"/>
        </w:rPr>
        <w:t xml:space="preserve"> </w:t>
      </w:r>
      <w:r w:rsidRPr="00F16B63">
        <w:rPr>
          <w:i/>
          <w:iCs/>
          <w:sz w:val="24"/>
          <w:szCs w:val="24"/>
        </w:rPr>
        <w:t>[zgodnie ze złożoną ofertą Wykonawcy]</w:t>
      </w:r>
      <w:r w:rsidRPr="00213684">
        <w:rPr>
          <w:sz w:val="24"/>
          <w:szCs w:val="24"/>
        </w:rPr>
        <w:t xml:space="preserve"> od chwili zgłoszenia Zamawiającego, przy czym przez czas reakcji rozumie się wyjazd z bazy technicznej sprzętem do zimowego utrzymania dróg w ilości adekwatnej do panujących warunków atmosferycznych,</w:t>
      </w:r>
    </w:p>
    <w:p w14:paraId="2839BC70" w14:textId="30A0E4F1" w:rsidR="00F022F8" w:rsidRPr="0083369D" w:rsidRDefault="00F022F8" w:rsidP="00900C00">
      <w:pPr>
        <w:pStyle w:val="Akapitzlist"/>
        <w:numPr>
          <w:ilvl w:val="0"/>
          <w:numId w:val="11"/>
        </w:numPr>
        <w:tabs>
          <w:tab w:val="left" w:pos="0"/>
        </w:tabs>
        <w:suppressAutoHyphens w:val="0"/>
        <w:ind w:right="71"/>
        <w:jc w:val="both"/>
        <w:rPr>
          <w:bCs/>
          <w:sz w:val="24"/>
          <w:szCs w:val="24"/>
        </w:rPr>
      </w:pPr>
      <w:r w:rsidRPr="0083369D">
        <w:rPr>
          <w:bCs/>
          <w:color w:val="000000"/>
          <w:sz w:val="24"/>
          <w:szCs w:val="24"/>
        </w:rPr>
        <w:t xml:space="preserve">realizowanie przedmiotu umowy zgodnie z postanowieniami umowy, zapisami SWZ oraz SST, </w:t>
      </w:r>
      <w:r w:rsidR="0083369D" w:rsidRPr="0083369D">
        <w:rPr>
          <w:bCs/>
          <w:color w:val="000000"/>
          <w:sz w:val="24"/>
          <w:szCs w:val="24"/>
        </w:rPr>
        <w:t>w szczególności zapewnienie sprzętu i materiałów niezbędnych do realizacji przedmiotu umowy,</w:t>
      </w:r>
    </w:p>
    <w:p w14:paraId="49FED4AD" w14:textId="77777777" w:rsidR="00F022F8" w:rsidRDefault="00F022F8" w:rsidP="00F022F8">
      <w:pPr>
        <w:pStyle w:val="Tekstpodstawowy"/>
        <w:numPr>
          <w:ilvl w:val="0"/>
          <w:numId w:val="11"/>
        </w:numPr>
        <w:tabs>
          <w:tab w:val="left" w:pos="0"/>
        </w:tabs>
        <w:suppressAutoHyphens w:val="0"/>
        <w:ind w:right="71"/>
        <w:jc w:val="both"/>
        <w:rPr>
          <w:sz w:val="24"/>
          <w:szCs w:val="24"/>
        </w:rPr>
      </w:pPr>
      <w:r>
        <w:rPr>
          <w:bCs/>
          <w:sz w:val="24"/>
          <w:szCs w:val="24"/>
        </w:rPr>
        <w:t xml:space="preserve">zapewnienie właściwej organizacji i koordynacji usługi poprzez zabezpieczenie personelu posiadającego niezbędne uprawnienia, </w:t>
      </w:r>
    </w:p>
    <w:p w14:paraId="5031CF55" w14:textId="77777777" w:rsidR="00F022F8" w:rsidRDefault="00F022F8" w:rsidP="00F022F8">
      <w:pPr>
        <w:pStyle w:val="Tekstpodstawowy"/>
        <w:numPr>
          <w:ilvl w:val="0"/>
          <w:numId w:val="11"/>
        </w:numPr>
        <w:tabs>
          <w:tab w:val="left" w:pos="0"/>
        </w:tabs>
        <w:suppressAutoHyphens w:val="0"/>
        <w:ind w:right="71"/>
        <w:jc w:val="both"/>
        <w:rPr>
          <w:bCs/>
          <w:sz w:val="24"/>
          <w:szCs w:val="24"/>
        </w:rPr>
      </w:pPr>
      <w:r>
        <w:rPr>
          <w:sz w:val="24"/>
          <w:szCs w:val="24"/>
        </w:rPr>
        <w:t>użytkowanie zgodnie z obowiązującymi przepisami terenu dróg powiatowych, przekazanych Wykonawcy w związku z realizacją niniejszej umowy,</w:t>
      </w:r>
    </w:p>
    <w:p w14:paraId="21EBCB98" w14:textId="77777777" w:rsidR="00F022F8" w:rsidRDefault="00F022F8" w:rsidP="00F022F8">
      <w:pPr>
        <w:pStyle w:val="Tekstpodstawowy"/>
        <w:numPr>
          <w:ilvl w:val="0"/>
          <w:numId w:val="11"/>
        </w:numPr>
        <w:tabs>
          <w:tab w:val="left" w:pos="0"/>
        </w:tabs>
        <w:suppressAutoHyphens w:val="0"/>
        <w:ind w:right="71"/>
        <w:jc w:val="both"/>
        <w:rPr>
          <w:bCs/>
          <w:sz w:val="24"/>
          <w:szCs w:val="24"/>
        </w:rPr>
      </w:pPr>
      <w:r>
        <w:rPr>
          <w:bCs/>
          <w:sz w:val="24"/>
          <w:szCs w:val="24"/>
        </w:rPr>
        <w:t>zapewnienie warunków bezpieczeństwa oraz właściwych metod organizacyjno–technicznych stosowanych przy wykonaniu usługi będącej przedmiotem umowy,</w:t>
      </w:r>
    </w:p>
    <w:p w14:paraId="6F63C754" w14:textId="42E24134" w:rsidR="00DB085B" w:rsidRPr="000A22FB" w:rsidRDefault="00F022F8" w:rsidP="00545695">
      <w:pPr>
        <w:pStyle w:val="Tekstpodstawowy"/>
        <w:numPr>
          <w:ilvl w:val="0"/>
          <w:numId w:val="11"/>
        </w:numPr>
        <w:tabs>
          <w:tab w:val="left" w:pos="0"/>
        </w:tabs>
        <w:suppressAutoHyphens w:val="0"/>
        <w:ind w:right="71"/>
        <w:jc w:val="both"/>
        <w:rPr>
          <w:bCs/>
          <w:color w:val="FF0000"/>
          <w:sz w:val="24"/>
          <w:szCs w:val="24"/>
        </w:rPr>
      </w:pPr>
      <w:r>
        <w:rPr>
          <w:bCs/>
          <w:sz w:val="24"/>
          <w:szCs w:val="24"/>
        </w:rPr>
        <w:t xml:space="preserve">przestrzeganie przepisów bhp oraz przepisów ustawy z dnia 20 czerwca 1997 r. Prawo o ruchu </w:t>
      </w:r>
      <w:r w:rsidRPr="003D52CC">
        <w:rPr>
          <w:bCs/>
          <w:sz w:val="24"/>
          <w:szCs w:val="24"/>
        </w:rPr>
        <w:t>drogowym (</w:t>
      </w:r>
      <w:r w:rsidRPr="003D52CC">
        <w:rPr>
          <w:sz w:val="24"/>
          <w:szCs w:val="24"/>
        </w:rPr>
        <w:t>Dz. U. z 2023 r. poz. 1047, 1053, 1088, 1123, 1193, 1234, 1394, 1720, 2029, z 2024 r. poz. 834)</w:t>
      </w:r>
      <w:r>
        <w:rPr>
          <w:sz w:val="24"/>
          <w:szCs w:val="24"/>
        </w:rPr>
        <w:t>,</w:t>
      </w:r>
      <w:r w:rsidR="000A22FB">
        <w:rPr>
          <w:sz w:val="24"/>
          <w:szCs w:val="24"/>
        </w:rPr>
        <w:t xml:space="preserve"> </w:t>
      </w:r>
    </w:p>
    <w:p w14:paraId="7D010CA1" w14:textId="3363213E" w:rsidR="000A22FB" w:rsidRDefault="000A22FB" w:rsidP="00553384">
      <w:pPr>
        <w:pStyle w:val="Akapitzlist"/>
        <w:numPr>
          <w:ilvl w:val="0"/>
          <w:numId w:val="11"/>
        </w:numPr>
        <w:jc w:val="both"/>
        <w:rPr>
          <w:bCs/>
          <w:color w:val="000000" w:themeColor="text1"/>
          <w:sz w:val="24"/>
          <w:szCs w:val="24"/>
        </w:rPr>
      </w:pPr>
      <w:r w:rsidRPr="000A22FB">
        <w:rPr>
          <w:bCs/>
          <w:color w:val="000000" w:themeColor="text1"/>
          <w:sz w:val="24"/>
          <w:szCs w:val="24"/>
        </w:rPr>
        <w:t xml:space="preserve">wyposażenie sprzętu przeznaczonego do zimowego utrzymania dróg w środki łączności oraz urządzenie monitorujące posiadające funkcję rozgraniczenia czasu przejazdu technologicznego oraz pracy w postaci odbiornika GPS na pojazdach służących do realizacji </w:t>
      </w:r>
      <w:r w:rsidR="00F16B63">
        <w:rPr>
          <w:bCs/>
          <w:color w:val="000000" w:themeColor="text1"/>
          <w:sz w:val="24"/>
          <w:szCs w:val="24"/>
        </w:rPr>
        <w:t>p</w:t>
      </w:r>
      <w:r w:rsidRPr="000A22FB">
        <w:rPr>
          <w:bCs/>
          <w:color w:val="000000" w:themeColor="text1"/>
          <w:sz w:val="24"/>
          <w:szCs w:val="24"/>
        </w:rPr>
        <w:t>rzedmiotu niniejszej umowy: piaskarki, solarki, pługo-solarki, obowiązek nie dotyczy ładowarek,</w:t>
      </w:r>
    </w:p>
    <w:p w14:paraId="0D6922B5" w14:textId="6F48D262" w:rsidR="000A22FB" w:rsidRPr="000A22FB" w:rsidRDefault="000A22FB" w:rsidP="00553384">
      <w:pPr>
        <w:pStyle w:val="Akapitzlist"/>
        <w:numPr>
          <w:ilvl w:val="0"/>
          <w:numId w:val="11"/>
        </w:numPr>
        <w:jc w:val="both"/>
        <w:rPr>
          <w:bCs/>
          <w:color w:val="000000" w:themeColor="text1"/>
          <w:sz w:val="24"/>
          <w:szCs w:val="24"/>
        </w:rPr>
      </w:pPr>
      <w:r w:rsidRPr="000A22FB">
        <w:rPr>
          <w:bCs/>
          <w:color w:val="000000" w:themeColor="text1"/>
          <w:sz w:val="24"/>
          <w:szCs w:val="24"/>
        </w:rPr>
        <w:t>umożliwienie Zamawiającemu podglądu pracy sprzętu poprzez udostępnienie stosownego łącza (loginu i hasła) dla dwóch wskazanych stanowisk komputerowych w siedzibie Zamawiającego. Wykonawca jest także dodatkowo zobowiązany do udostępnienia Zamawiającemu podglądu pracy sprzętu GPS w siedzibie Wykonawcy na każde żądanie Zamawiającego. Dane, o których mowa powyżej muszą być dla Zamawiającego dostępne przez cały okres obowiązywania umowy, licząc od momentu rozpoczęcia realizacji przedmiotu umowy, na każde żądanie, a odczytanie danych nie może spowodować ich utraty,</w:t>
      </w:r>
    </w:p>
    <w:p w14:paraId="28B7CDE2" w14:textId="601FA912" w:rsidR="00F022F8" w:rsidRDefault="00F022F8" w:rsidP="00553384">
      <w:pPr>
        <w:pStyle w:val="Akapitzlist"/>
        <w:numPr>
          <w:ilvl w:val="0"/>
          <w:numId w:val="11"/>
        </w:numPr>
        <w:suppressAutoHyphens w:val="0"/>
        <w:contextualSpacing w:val="0"/>
        <w:jc w:val="both"/>
        <w:rPr>
          <w:kern w:val="1"/>
          <w:sz w:val="24"/>
          <w:szCs w:val="24"/>
        </w:rPr>
      </w:pPr>
      <w:r>
        <w:rPr>
          <w:sz w:val="24"/>
        </w:rPr>
        <w:t xml:space="preserve">zatrudnienia przez wykonawcę lub podwykonawcę na podstawie stosunku pracy osób wykonujących czynności w zakresie realizacji zamówienia, jeżeli wykonanie tych czynności polega na wykonywaniu pracy w sposób określony w art. 22 § 1 ustawy z dnia 26 czerwca 1974 r. - Kodeks pracy </w:t>
      </w:r>
      <w:r w:rsidRPr="003D52CC">
        <w:rPr>
          <w:sz w:val="24"/>
        </w:rPr>
        <w:t xml:space="preserve">(Dz. U. z </w:t>
      </w:r>
      <w:r w:rsidRPr="003D52CC">
        <w:rPr>
          <w:sz w:val="24"/>
          <w:szCs w:val="24"/>
        </w:rPr>
        <w:t>2023 r. poz. 1465</w:t>
      </w:r>
      <w:r w:rsidRPr="003D52CC">
        <w:t xml:space="preserve">, </w:t>
      </w:r>
      <w:r w:rsidRPr="003D52CC">
        <w:rPr>
          <w:sz w:val="24"/>
          <w:szCs w:val="24"/>
        </w:rPr>
        <w:t>z 2024 r. poz. 878</w:t>
      </w:r>
      <w:r w:rsidR="00545695">
        <w:rPr>
          <w:sz w:val="24"/>
          <w:szCs w:val="24"/>
        </w:rPr>
        <w:t xml:space="preserve">, </w:t>
      </w:r>
      <w:r w:rsidR="00545695">
        <w:rPr>
          <w:sz w:val="24"/>
          <w:szCs w:val="24"/>
        </w:rPr>
        <w:lastRenderedPageBreak/>
        <w:t>1222, 1871, 1965</w:t>
      </w:r>
      <w:r w:rsidRPr="003D52CC">
        <w:rPr>
          <w:sz w:val="24"/>
          <w:szCs w:val="24"/>
        </w:rPr>
        <w:t xml:space="preserve">) </w:t>
      </w:r>
      <w:r>
        <w:rPr>
          <w:sz w:val="24"/>
        </w:rPr>
        <w:t xml:space="preserve">dotyczącego </w:t>
      </w:r>
      <w:r>
        <w:rPr>
          <w:rFonts w:eastAsia="SimSun"/>
          <w:sz w:val="24"/>
        </w:rPr>
        <w:t xml:space="preserve">wszystkich </w:t>
      </w:r>
      <w:r w:rsidR="00517279" w:rsidRPr="00517279">
        <w:rPr>
          <w:rFonts w:eastAsia="SimSun"/>
          <w:color w:val="000000"/>
          <w:sz w:val="24"/>
        </w:rPr>
        <w:t>pracowników fizycznych do realizacji zadania w tym obsługujących wymagany sprzęt,</w:t>
      </w:r>
    </w:p>
    <w:p w14:paraId="2E6230CB" w14:textId="77777777" w:rsidR="00F022F8" w:rsidRDefault="00F022F8" w:rsidP="00553384">
      <w:pPr>
        <w:pStyle w:val="Tekstpodstawowy"/>
        <w:numPr>
          <w:ilvl w:val="0"/>
          <w:numId w:val="11"/>
        </w:numPr>
        <w:tabs>
          <w:tab w:val="left" w:pos="0"/>
        </w:tabs>
        <w:suppressAutoHyphens w:val="0"/>
        <w:ind w:right="71"/>
        <w:jc w:val="both"/>
        <w:rPr>
          <w:sz w:val="24"/>
          <w:szCs w:val="24"/>
        </w:rPr>
      </w:pPr>
      <w:r>
        <w:rPr>
          <w:kern w:val="1"/>
          <w:sz w:val="24"/>
          <w:szCs w:val="24"/>
        </w:rPr>
        <w:t>złożenie dokumentów celem weryfikacji zatrudnienia osób na umowę o pracę:</w:t>
      </w:r>
    </w:p>
    <w:p w14:paraId="414A4A08" w14:textId="1953F1D5" w:rsidR="003606F9" w:rsidRDefault="00F022F8" w:rsidP="003606F9">
      <w:pPr>
        <w:pStyle w:val="Tekstpodstawowy"/>
        <w:tabs>
          <w:tab w:val="left" w:pos="0"/>
        </w:tabs>
        <w:suppressAutoHyphens w:val="0"/>
        <w:ind w:left="284" w:right="71"/>
        <w:jc w:val="both"/>
        <w:rPr>
          <w:sz w:val="24"/>
          <w:szCs w:val="24"/>
        </w:rPr>
      </w:pPr>
      <w:r>
        <w:rPr>
          <w:sz w:val="24"/>
          <w:szCs w:val="24"/>
        </w:rPr>
        <w:t>W</w:t>
      </w:r>
      <w:r w:rsidRPr="003D52CC">
        <w:rPr>
          <w:sz w:val="24"/>
          <w:szCs w:val="24"/>
        </w:rPr>
        <w:t xml:space="preserve"> celu weryfikacji zatrudniania, przez wykonawcę lub podwykonawcę, na podstawie</w:t>
      </w:r>
    </w:p>
    <w:p w14:paraId="07F69F7C" w14:textId="5A06E17B" w:rsidR="00F022F8" w:rsidRDefault="00F022F8" w:rsidP="003606F9">
      <w:pPr>
        <w:pStyle w:val="Tekstpodstawowy"/>
        <w:tabs>
          <w:tab w:val="left" w:pos="0"/>
        </w:tabs>
        <w:suppressAutoHyphens w:val="0"/>
        <w:ind w:left="284" w:right="71"/>
        <w:jc w:val="both"/>
        <w:rPr>
          <w:sz w:val="24"/>
          <w:szCs w:val="24"/>
        </w:rPr>
      </w:pPr>
      <w:r w:rsidRPr="003D52CC">
        <w:rPr>
          <w:sz w:val="24"/>
          <w:szCs w:val="24"/>
        </w:rPr>
        <w:t>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w:t>
      </w:r>
      <w:r>
        <w:rPr>
          <w:sz w:val="24"/>
          <w:szCs w:val="24"/>
        </w:rPr>
        <w:t>owiązków pracownika.</w:t>
      </w:r>
    </w:p>
    <w:p w14:paraId="1B511351" w14:textId="5EE14A4C" w:rsidR="00F022F8" w:rsidRPr="003D52CC" w:rsidRDefault="00F022F8" w:rsidP="003606F9">
      <w:pPr>
        <w:pStyle w:val="Tekstpodstawowy"/>
        <w:tabs>
          <w:tab w:val="left" w:pos="0"/>
        </w:tabs>
        <w:suppressAutoHyphens w:val="0"/>
        <w:ind w:left="284" w:right="71"/>
        <w:jc w:val="both"/>
        <w:rPr>
          <w:sz w:val="24"/>
          <w:szCs w:val="24"/>
        </w:rPr>
      </w:pPr>
      <w:r>
        <w:rPr>
          <w:sz w:val="24"/>
          <w:szCs w:val="24"/>
        </w:rPr>
        <w:t xml:space="preserve">Powyższe zostanie przekazane Zamawiającemu najpóźniej w dniu zawarcia </w:t>
      </w:r>
      <w:r w:rsidR="00F16B63">
        <w:rPr>
          <w:sz w:val="24"/>
          <w:szCs w:val="24"/>
        </w:rPr>
        <w:t>u</w:t>
      </w:r>
      <w:r>
        <w:rPr>
          <w:sz w:val="24"/>
          <w:szCs w:val="24"/>
        </w:rPr>
        <w:t>mowy. Zamawiający zastrzega sobie prawo do żądania od wykonawcy w każdym czasie realizacji przedmiotu zamówienia poświadczonych za zgodność z oryginałem kopii umowy o pracę zatrudnionego pracownika. W przypadku konieczności wprowadzenia zmian w składzie zespołu wykonującego prace Wykonawca powiadomi o tym fakcie Zamawiającego. 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 przypadku uzasadnionych wątpliwości, co do przestrzegania prawa pracy przez wykonawcę lub podwykonawcę, Zamawiający może zwrócić się o przeprowadzenie kontroli przez Państwową Inspekcję Pracy.</w:t>
      </w:r>
    </w:p>
    <w:p w14:paraId="105ED7E8" w14:textId="77777777" w:rsidR="00F022F8" w:rsidRDefault="00F022F8" w:rsidP="003606F9">
      <w:pPr>
        <w:pStyle w:val="Tekstpodstawowy"/>
        <w:numPr>
          <w:ilvl w:val="0"/>
          <w:numId w:val="4"/>
        </w:numPr>
        <w:tabs>
          <w:tab w:val="left" w:pos="0"/>
        </w:tabs>
        <w:suppressAutoHyphens w:val="0"/>
        <w:ind w:left="284" w:right="71" w:hanging="284"/>
        <w:jc w:val="both"/>
        <w:rPr>
          <w:sz w:val="24"/>
          <w:szCs w:val="24"/>
        </w:rPr>
      </w:pPr>
      <w:r>
        <w:rPr>
          <w:bCs/>
          <w:sz w:val="24"/>
          <w:szCs w:val="24"/>
        </w:rPr>
        <w:t>Ponadto Wykonawca:</w:t>
      </w:r>
    </w:p>
    <w:p w14:paraId="7E391F78" w14:textId="528D0BA2" w:rsidR="00F022F8" w:rsidRDefault="0083369D" w:rsidP="00F16B63">
      <w:pPr>
        <w:numPr>
          <w:ilvl w:val="0"/>
          <w:numId w:val="6"/>
        </w:numPr>
        <w:suppressAutoHyphens w:val="0"/>
        <w:ind w:left="714" w:right="74" w:hanging="357"/>
        <w:jc w:val="both"/>
        <w:rPr>
          <w:sz w:val="24"/>
          <w:szCs w:val="24"/>
        </w:rPr>
      </w:pPr>
      <w:r>
        <w:rPr>
          <w:sz w:val="24"/>
          <w:szCs w:val="24"/>
        </w:rPr>
        <w:t>z</w:t>
      </w:r>
      <w:r w:rsidR="00213684">
        <w:rPr>
          <w:sz w:val="24"/>
          <w:szCs w:val="24"/>
        </w:rPr>
        <w:t xml:space="preserve">obowiązany jest do ponoszenia pełnej </w:t>
      </w:r>
      <w:r w:rsidR="00F022F8">
        <w:rPr>
          <w:sz w:val="24"/>
          <w:szCs w:val="24"/>
        </w:rPr>
        <w:t>odpowiedzialnoś</w:t>
      </w:r>
      <w:r w:rsidR="00553384">
        <w:rPr>
          <w:sz w:val="24"/>
          <w:szCs w:val="24"/>
        </w:rPr>
        <w:t>c</w:t>
      </w:r>
      <w:r w:rsidR="00213684">
        <w:rPr>
          <w:sz w:val="24"/>
          <w:szCs w:val="24"/>
        </w:rPr>
        <w:t>i</w:t>
      </w:r>
      <w:r w:rsidR="00F022F8">
        <w:rPr>
          <w:sz w:val="24"/>
          <w:szCs w:val="24"/>
        </w:rPr>
        <w:t xml:space="preserve"> za skuteczne i terminowe wykonanie przyjętego do realizacji zakresu prac oraz skutków spowodowanych niewłaściwym wykonaniem prac objętych umową, </w:t>
      </w:r>
    </w:p>
    <w:p w14:paraId="25BB1BB2" w14:textId="336B2B63" w:rsidR="000A22FB" w:rsidRPr="000A22FB" w:rsidRDefault="000A22FB" w:rsidP="00F16B63">
      <w:pPr>
        <w:pStyle w:val="Akapitzlist"/>
        <w:numPr>
          <w:ilvl w:val="0"/>
          <w:numId w:val="6"/>
        </w:numPr>
        <w:ind w:left="714" w:hanging="357"/>
        <w:jc w:val="both"/>
        <w:rPr>
          <w:sz w:val="24"/>
          <w:szCs w:val="24"/>
        </w:rPr>
      </w:pPr>
      <w:r w:rsidRPr="000A22FB">
        <w:rPr>
          <w:sz w:val="24"/>
          <w:szCs w:val="24"/>
        </w:rPr>
        <w:t xml:space="preserve">zobowiązany jest do niezwłocznej wymiany urządzeń monitorujących, o których mowa w § 2 ust. 2 </w:t>
      </w:r>
      <w:r w:rsidRPr="00F16B63">
        <w:rPr>
          <w:sz w:val="24"/>
          <w:szCs w:val="24"/>
        </w:rPr>
        <w:t xml:space="preserve">pkt </w:t>
      </w:r>
      <w:r w:rsidR="00517279" w:rsidRPr="00F16B63">
        <w:rPr>
          <w:sz w:val="24"/>
          <w:szCs w:val="24"/>
        </w:rPr>
        <w:t>7</w:t>
      </w:r>
      <w:r w:rsidRPr="00F16B63">
        <w:rPr>
          <w:sz w:val="24"/>
          <w:szCs w:val="24"/>
        </w:rPr>
        <w:t xml:space="preserve">, w przypadku ich awarii. Pojazdy posiadające uszkodzone lub niesprawne urządzenie </w:t>
      </w:r>
      <w:r w:rsidRPr="000A22FB">
        <w:rPr>
          <w:sz w:val="24"/>
          <w:szCs w:val="24"/>
        </w:rPr>
        <w:t>monitorujące uważane będą przez Zamawiającego jako nie biorące udziału w wykonaniu przedmiotu umowy,</w:t>
      </w:r>
    </w:p>
    <w:p w14:paraId="7526188B" w14:textId="77777777" w:rsidR="00F022F8" w:rsidRDefault="00F022F8" w:rsidP="00F16B63">
      <w:pPr>
        <w:numPr>
          <w:ilvl w:val="0"/>
          <w:numId w:val="6"/>
        </w:numPr>
        <w:ind w:left="714" w:hanging="357"/>
        <w:jc w:val="both"/>
        <w:rPr>
          <w:b/>
          <w:bCs/>
          <w:sz w:val="24"/>
          <w:szCs w:val="24"/>
        </w:rPr>
      </w:pPr>
      <w:r>
        <w:rPr>
          <w:sz w:val="24"/>
          <w:szCs w:val="24"/>
        </w:rPr>
        <w:t>oświadcza i zobowiązuje się, iż zadeklarowany przez niego sprzęt służyć będzie do wykonania umowy. Zamawiający ma prawo kontrolować położenie w/w sprzętu i jego wykorzystanie w okresie obowiązywania umowy.</w:t>
      </w:r>
    </w:p>
    <w:p w14:paraId="7DFD29F8" w14:textId="77777777" w:rsidR="00553384" w:rsidRDefault="00553384" w:rsidP="00F022F8">
      <w:pPr>
        <w:tabs>
          <w:tab w:val="left" w:pos="284"/>
        </w:tabs>
        <w:jc w:val="center"/>
        <w:rPr>
          <w:b/>
          <w:bCs/>
          <w:sz w:val="24"/>
          <w:szCs w:val="24"/>
        </w:rPr>
      </w:pPr>
    </w:p>
    <w:p w14:paraId="51887937" w14:textId="5DED91BF" w:rsidR="00F022F8" w:rsidRDefault="00F022F8" w:rsidP="00F022F8">
      <w:pPr>
        <w:tabs>
          <w:tab w:val="left" w:pos="284"/>
        </w:tabs>
        <w:jc w:val="center"/>
        <w:rPr>
          <w:b/>
          <w:bCs/>
          <w:sz w:val="24"/>
          <w:szCs w:val="24"/>
        </w:rPr>
      </w:pPr>
      <w:r>
        <w:rPr>
          <w:b/>
          <w:bCs/>
          <w:sz w:val="24"/>
          <w:szCs w:val="24"/>
        </w:rPr>
        <w:t>§ 3</w:t>
      </w:r>
    </w:p>
    <w:p w14:paraId="7B9F2265" w14:textId="77777777" w:rsidR="00F022F8" w:rsidRDefault="00F022F8" w:rsidP="00F022F8">
      <w:pPr>
        <w:tabs>
          <w:tab w:val="left" w:pos="284"/>
        </w:tabs>
        <w:jc w:val="center"/>
        <w:rPr>
          <w:bCs/>
          <w:sz w:val="24"/>
          <w:szCs w:val="24"/>
        </w:rPr>
      </w:pPr>
      <w:r>
        <w:rPr>
          <w:b/>
          <w:bCs/>
          <w:sz w:val="24"/>
          <w:szCs w:val="24"/>
        </w:rPr>
        <w:t>Ubezpieczenie</w:t>
      </w:r>
    </w:p>
    <w:p w14:paraId="22F780B8" w14:textId="6025DB05" w:rsidR="00F022F8" w:rsidRDefault="00F022F8" w:rsidP="00F022F8">
      <w:pPr>
        <w:pStyle w:val="Tekstpodstawowy"/>
        <w:numPr>
          <w:ilvl w:val="0"/>
          <w:numId w:val="10"/>
        </w:numPr>
        <w:ind w:left="284" w:right="71" w:hanging="284"/>
        <w:jc w:val="both"/>
        <w:rPr>
          <w:bCs/>
          <w:sz w:val="24"/>
          <w:szCs w:val="24"/>
        </w:rPr>
      </w:pPr>
      <w:r>
        <w:rPr>
          <w:bCs/>
          <w:sz w:val="24"/>
          <w:szCs w:val="24"/>
        </w:rPr>
        <w:t>Wykonawca zobowiązuje się do ubezpieczenia – zwanego dalej „Ubezpieczeniem”</w:t>
      </w:r>
      <w:r w:rsidR="00F16B63">
        <w:rPr>
          <w:bCs/>
          <w:sz w:val="24"/>
          <w:szCs w:val="24"/>
        </w:rPr>
        <w:t xml:space="preserve"> </w:t>
      </w:r>
      <w:r>
        <w:rPr>
          <w:bCs/>
          <w:sz w:val="24"/>
          <w:szCs w:val="24"/>
        </w:rPr>
        <w:t>świadczonych usług z tytułu szkód, które mogą zaistnieć w związku z określonymi zdarzeniami losowymi oraz od odpowiedzialności cywilnej (OC) oraz następstw nieszczęśliwych wypadków (NNW) do kwoty nie mniejszej niż 200.000,00 zł (słownie: dwieście tysięcy złotych) na każde i wszystkie zdarzenia objęte umową ubezpieczenia.</w:t>
      </w:r>
    </w:p>
    <w:p w14:paraId="0C11C86C" w14:textId="77777777" w:rsidR="00F022F8" w:rsidRDefault="00F022F8" w:rsidP="00F022F8">
      <w:pPr>
        <w:numPr>
          <w:ilvl w:val="0"/>
          <w:numId w:val="10"/>
        </w:numPr>
        <w:ind w:left="284" w:hanging="284"/>
        <w:jc w:val="both"/>
        <w:rPr>
          <w:bCs/>
          <w:sz w:val="24"/>
          <w:szCs w:val="24"/>
        </w:rPr>
      </w:pPr>
      <w:r>
        <w:rPr>
          <w:bCs/>
          <w:sz w:val="24"/>
          <w:szCs w:val="24"/>
        </w:rPr>
        <w:t xml:space="preserve">Wykonawca w terminie 3 dni od zawarcia umowy przedstawi Zamawiającemu umowę ubezpieczenia wraz z potwierdzaniem uiszczenia należnej składki. </w:t>
      </w:r>
    </w:p>
    <w:p w14:paraId="214285D8" w14:textId="77777777" w:rsidR="00F022F8" w:rsidRDefault="00F022F8" w:rsidP="00F022F8">
      <w:pPr>
        <w:numPr>
          <w:ilvl w:val="0"/>
          <w:numId w:val="10"/>
        </w:numPr>
        <w:ind w:left="284" w:hanging="284"/>
        <w:jc w:val="both"/>
        <w:rPr>
          <w:bCs/>
          <w:sz w:val="24"/>
          <w:szCs w:val="24"/>
        </w:rPr>
      </w:pPr>
      <w:r>
        <w:rPr>
          <w:bCs/>
          <w:sz w:val="24"/>
          <w:szCs w:val="24"/>
        </w:rPr>
        <w:t>Wykonawca zobowiązany jest do dostarczenia w terminie 3 dni Zamawiającemu nowej polisy wraz z potwierdzeniem uiszczenia należnej składki, w przypadku wygaśnięcia polisy w trakcie obowiązywania niniejszej umowy.</w:t>
      </w:r>
    </w:p>
    <w:p w14:paraId="10156233" w14:textId="77777777" w:rsidR="00F022F8" w:rsidRDefault="00F022F8" w:rsidP="00F022F8">
      <w:pPr>
        <w:numPr>
          <w:ilvl w:val="0"/>
          <w:numId w:val="10"/>
        </w:numPr>
        <w:ind w:left="284" w:hanging="284"/>
        <w:jc w:val="both"/>
        <w:rPr>
          <w:b/>
          <w:sz w:val="24"/>
          <w:szCs w:val="24"/>
        </w:rPr>
      </w:pPr>
      <w:r>
        <w:rPr>
          <w:bCs/>
          <w:sz w:val="24"/>
          <w:szCs w:val="24"/>
        </w:rPr>
        <w:t>Strony zgodnie postanawiają, iż Wykonawca ponosi pełną odpowiedzialność za szkody wyrządzone osobom trzecim, powstałe w związku z realizacją przedmiotu umowy.</w:t>
      </w:r>
    </w:p>
    <w:p w14:paraId="57D710F2" w14:textId="77777777" w:rsidR="00553384" w:rsidRDefault="00553384" w:rsidP="00F022F8">
      <w:pPr>
        <w:jc w:val="center"/>
        <w:rPr>
          <w:b/>
          <w:sz w:val="24"/>
          <w:szCs w:val="24"/>
        </w:rPr>
      </w:pPr>
    </w:p>
    <w:p w14:paraId="760ECA5E" w14:textId="77777777" w:rsidR="00553384" w:rsidRDefault="00553384" w:rsidP="00F022F8">
      <w:pPr>
        <w:jc w:val="center"/>
        <w:rPr>
          <w:b/>
          <w:sz w:val="24"/>
          <w:szCs w:val="24"/>
        </w:rPr>
      </w:pPr>
    </w:p>
    <w:p w14:paraId="4A1C7BA7" w14:textId="77777777" w:rsidR="00553384" w:rsidRDefault="00553384" w:rsidP="00F022F8">
      <w:pPr>
        <w:jc w:val="center"/>
        <w:rPr>
          <w:b/>
          <w:sz w:val="24"/>
          <w:szCs w:val="24"/>
        </w:rPr>
      </w:pPr>
    </w:p>
    <w:p w14:paraId="1214EE00" w14:textId="77777777" w:rsidR="00553384" w:rsidRDefault="00553384" w:rsidP="00F022F8">
      <w:pPr>
        <w:jc w:val="center"/>
        <w:rPr>
          <w:b/>
          <w:sz w:val="24"/>
          <w:szCs w:val="24"/>
        </w:rPr>
      </w:pPr>
    </w:p>
    <w:p w14:paraId="07B5730B" w14:textId="77777777" w:rsidR="00553384" w:rsidRDefault="00553384" w:rsidP="00F022F8">
      <w:pPr>
        <w:jc w:val="center"/>
        <w:rPr>
          <w:b/>
          <w:sz w:val="24"/>
          <w:szCs w:val="24"/>
        </w:rPr>
      </w:pPr>
    </w:p>
    <w:p w14:paraId="1F64F0E2" w14:textId="47FB1DDD" w:rsidR="00F022F8" w:rsidRDefault="00F022F8" w:rsidP="00F022F8">
      <w:pPr>
        <w:jc w:val="center"/>
        <w:rPr>
          <w:b/>
          <w:sz w:val="24"/>
          <w:szCs w:val="24"/>
        </w:rPr>
      </w:pPr>
      <w:r>
        <w:rPr>
          <w:b/>
          <w:sz w:val="24"/>
          <w:szCs w:val="24"/>
        </w:rPr>
        <w:lastRenderedPageBreak/>
        <w:t>§ 4</w:t>
      </w:r>
    </w:p>
    <w:p w14:paraId="7E79C3F9" w14:textId="77777777" w:rsidR="00F022F8" w:rsidRDefault="00F022F8" w:rsidP="00F022F8">
      <w:pPr>
        <w:pStyle w:val="Tekstpodstawowy"/>
        <w:tabs>
          <w:tab w:val="left" w:pos="0"/>
          <w:tab w:val="left" w:pos="720"/>
        </w:tabs>
        <w:ind w:right="71"/>
        <w:jc w:val="center"/>
        <w:rPr>
          <w:sz w:val="24"/>
          <w:szCs w:val="24"/>
        </w:rPr>
      </w:pPr>
      <w:r>
        <w:rPr>
          <w:b/>
          <w:sz w:val="24"/>
          <w:szCs w:val="24"/>
        </w:rPr>
        <w:t>Terminy realizacji zamówienia</w:t>
      </w:r>
    </w:p>
    <w:p w14:paraId="21910ABB" w14:textId="7E997192" w:rsidR="00F022F8" w:rsidRPr="00355A94" w:rsidRDefault="00F022F8" w:rsidP="00355A94">
      <w:pPr>
        <w:numPr>
          <w:ilvl w:val="0"/>
          <w:numId w:val="25"/>
        </w:numPr>
        <w:suppressAutoHyphens w:val="0"/>
        <w:ind w:left="357" w:hanging="357"/>
        <w:jc w:val="both"/>
        <w:rPr>
          <w:sz w:val="24"/>
          <w:szCs w:val="24"/>
        </w:rPr>
      </w:pPr>
      <w:r>
        <w:rPr>
          <w:sz w:val="24"/>
          <w:szCs w:val="24"/>
        </w:rPr>
        <w:t xml:space="preserve">Wykonawca zobowiązuje się zrealizować przedmiot umowy w okresie: </w:t>
      </w:r>
      <w:r>
        <w:rPr>
          <w:b/>
          <w:bCs/>
          <w:sz w:val="24"/>
          <w:szCs w:val="24"/>
        </w:rPr>
        <w:t xml:space="preserve">od dnia </w:t>
      </w:r>
      <w:r w:rsidR="00BC5539">
        <w:rPr>
          <w:b/>
          <w:bCs/>
          <w:sz w:val="24"/>
          <w:szCs w:val="24"/>
        </w:rPr>
        <w:t>0</w:t>
      </w:r>
      <w:r>
        <w:rPr>
          <w:b/>
          <w:bCs/>
          <w:sz w:val="24"/>
          <w:szCs w:val="24"/>
        </w:rPr>
        <w:t>1 listopada 202</w:t>
      </w:r>
      <w:r w:rsidR="00545695">
        <w:rPr>
          <w:b/>
          <w:bCs/>
          <w:sz w:val="24"/>
          <w:szCs w:val="24"/>
        </w:rPr>
        <w:t>5</w:t>
      </w:r>
      <w:r>
        <w:rPr>
          <w:b/>
          <w:bCs/>
          <w:sz w:val="24"/>
          <w:szCs w:val="24"/>
        </w:rPr>
        <w:t xml:space="preserve"> r. do dnia 31 marca 202</w:t>
      </w:r>
      <w:r w:rsidR="00545695">
        <w:rPr>
          <w:b/>
          <w:bCs/>
          <w:sz w:val="24"/>
          <w:szCs w:val="24"/>
        </w:rPr>
        <w:t>6</w:t>
      </w:r>
      <w:r>
        <w:rPr>
          <w:b/>
          <w:bCs/>
          <w:sz w:val="24"/>
          <w:szCs w:val="24"/>
        </w:rPr>
        <w:t xml:space="preserve"> r.</w:t>
      </w:r>
      <w:r w:rsidR="00545695">
        <w:rPr>
          <w:b/>
          <w:bCs/>
          <w:sz w:val="24"/>
          <w:szCs w:val="24"/>
        </w:rPr>
        <w:t xml:space="preserve"> </w:t>
      </w:r>
      <w:r w:rsidR="00BC5539">
        <w:rPr>
          <w:b/>
          <w:bCs/>
          <w:sz w:val="24"/>
          <w:szCs w:val="24"/>
        </w:rPr>
        <w:t xml:space="preserve">(5 miesięcy) </w:t>
      </w:r>
      <w:r w:rsidR="00545695">
        <w:rPr>
          <w:b/>
          <w:bCs/>
          <w:sz w:val="24"/>
          <w:szCs w:val="24"/>
        </w:rPr>
        <w:t>wyłącznie na wezwanie Zamawiającego</w:t>
      </w:r>
      <w:r>
        <w:rPr>
          <w:b/>
          <w:bCs/>
          <w:sz w:val="24"/>
          <w:szCs w:val="24"/>
        </w:rPr>
        <w:t>,</w:t>
      </w:r>
      <w:r>
        <w:rPr>
          <w:sz w:val="24"/>
          <w:szCs w:val="24"/>
        </w:rPr>
        <w:t xml:space="preserve"> z zastrzeżeniem ust. </w:t>
      </w:r>
      <w:r w:rsidR="00355A94">
        <w:rPr>
          <w:sz w:val="24"/>
          <w:szCs w:val="24"/>
        </w:rPr>
        <w:t>2</w:t>
      </w:r>
      <w:r>
        <w:rPr>
          <w:sz w:val="24"/>
          <w:szCs w:val="24"/>
        </w:rPr>
        <w:t xml:space="preserve"> poniżej. </w:t>
      </w:r>
    </w:p>
    <w:p w14:paraId="545569B8" w14:textId="153C5501" w:rsidR="00F022F8" w:rsidRDefault="00F022F8" w:rsidP="00F022F8">
      <w:pPr>
        <w:numPr>
          <w:ilvl w:val="0"/>
          <w:numId w:val="25"/>
        </w:numPr>
        <w:suppressAutoHyphens w:val="0"/>
        <w:ind w:left="357" w:hanging="357"/>
        <w:jc w:val="both"/>
        <w:rPr>
          <w:sz w:val="24"/>
          <w:szCs w:val="24"/>
        </w:rPr>
      </w:pPr>
      <w:r>
        <w:rPr>
          <w:sz w:val="24"/>
          <w:szCs w:val="24"/>
        </w:rPr>
        <w:t>Zamawiający zastrzega sobie możliwość wydłużenia terminu prowadzenia zimowego utrzymania dróg w razie przedłużenia się okresu zimowego (złe warunki atmosferyczne) do dnia 15 kwietnia 202</w:t>
      </w:r>
      <w:r w:rsidR="000A22FB">
        <w:rPr>
          <w:sz w:val="24"/>
          <w:szCs w:val="24"/>
        </w:rPr>
        <w:t>6</w:t>
      </w:r>
      <w:r>
        <w:rPr>
          <w:sz w:val="24"/>
          <w:szCs w:val="24"/>
        </w:rPr>
        <w:t xml:space="preserve"> r</w:t>
      </w:r>
      <w:r w:rsidR="00F16B63">
        <w:rPr>
          <w:sz w:val="24"/>
          <w:szCs w:val="24"/>
        </w:rPr>
        <w:t>.</w:t>
      </w:r>
      <w:r>
        <w:rPr>
          <w:sz w:val="24"/>
          <w:szCs w:val="24"/>
        </w:rPr>
        <w:t xml:space="preserve">, na co Wykonawca wyraża zgodę. </w:t>
      </w:r>
    </w:p>
    <w:p w14:paraId="3BBC528D" w14:textId="77777777" w:rsidR="000A22FB" w:rsidRDefault="000A22FB" w:rsidP="000A22FB">
      <w:pPr>
        <w:suppressAutoHyphens w:val="0"/>
        <w:ind w:left="357"/>
        <w:jc w:val="both"/>
        <w:rPr>
          <w:sz w:val="24"/>
          <w:szCs w:val="24"/>
        </w:rPr>
      </w:pPr>
    </w:p>
    <w:p w14:paraId="1835D86F" w14:textId="77777777" w:rsidR="00F022F8" w:rsidRDefault="00F022F8" w:rsidP="00F022F8">
      <w:pPr>
        <w:pStyle w:val="Tekstpodstawowy"/>
        <w:tabs>
          <w:tab w:val="left" w:pos="360"/>
          <w:tab w:val="left" w:pos="567"/>
          <w:tab w:val="left" w:pos="720"/>
        </w:tabs>
        <w:ind w:right="71"/>
        <w:jc w:val="center"/>
        <w:rPr>
          <w:b/>
          <w:sz w:val="24"/>
          <w:szCs w:val="24"/>
        </w:rPr>
      </w:pPr>
      <w:r>
        <w:rPr>
          <w:b/>
          <w:sz w:val="24"/>
          <w:szCs w:val="24"/>
        </w:rPr>
        <w:t>§ 5</w:t>
      </w:r>
    </w:p>
    <w:p w14:paraId="64BCE361" w14:textId="77777777" w:rsidR="00F022F8" w:rsidRPr="00A75B9A" w:rsidRDefault="00F022F8" w:rsidP="00F022F8">
      <w:pPr>
        <w:pStyle w:val="Tekstpodstawowy"/>
        <w:tabs>
          <w:tab w:val="left" w:pos="360"/>
          <w:tab w:val="left" w:pos="567"/>
          <w:tab w:val="left" w:pos="720"/>
        </w:tabs>
        <w:ind w:right="71"/>
        <w:jc w:val="center"/>
        <w:rPr>
          <w:rFonts w:eastAsia="Lucida Sans Unicode"/>
          <w:sz w:val="24"/>
          <w:szCs w:val="24"/>
        </w:rPr>
      </w:pPr>
      <w:r>
        <w:rPr>
          <w:b/>
          <w:sz w:val="24"/>
          <w:szCs w:val="24"/>
        </w:rPr>
        <w:t>Podwykonawcy</w:t>
      </w:r>
      <w:r w:rsidRPr="003D2731">
        <w:rPr>
          <w:rFonts w:eastAsia="Lucida Sans Unicode"/>
          <w:color w:val="548DD4"/>
          <w:sz w:val="24"/>
          <w:szCs w:val="24"/>
        </w:rPr>
        <w:t>.</w:t>
      </w:r>
    </w:p>
    <w:p w14:paraId="3D6BDDE6" w14:textId="77777777" w:rsidR="00F022F8" w:rsidRPr="00F16B63" w:rsidRDefault="00F022F8" w:rsidP="00F022F8">
      <w:pPr>
        <w:numPr>
          <w:ilvl w:val="0"/>
          <w:numId w:val="20"/>
        </w:numPr>
        <w:shd w:val="clear" w:color="auto" w:fill="FFFFFF"/>
        <w:tabs>
          <w:tab w:val="left" w:pos="-567"/>
        </w:tabs>
        <w:suppressAutoHyphens w:val="0"/>
        <w:ind w:hanging="357"/>
        <w:jc w:val="both"/>
        <w:rPr>
          <w:bCs/>
          <w:iCs/>
          <w:strike/>
          <w:sz w:val="24"/>
          <w:szCs w:val="24"/>
        </w:rPr>
      </w:pPr>
      <w:r>
        <w:rPr>
          <w:iCs/>
          <w:sz w:val="24"/>
          <w:szCs w:val="24"/>
        </w:rPr>
        <w:t>Wykonawca</w:t>
      </w:r>
      <w:r>
        <w:rPr>
          <w:sz w:val="24"/>
          <w:szCs w:val="24"/>
        </w:rPr>
        <w:t xml:space="preserve"> zobowiązuje się wykonać zamówienie </w:t>
      </w:r>
      <w:r w:rsidRPr="00F16B63">
        <w:rPr>
          <w:sz w:val="24"/>
          <w:szCs w:val="24"/>
        </w:rPr>
        <w:t>siłami własnymi/</w:t>
      </w:r>
      <w:r w:rsidRPr="00F16B63">
        <w:rPr>
          <w:spacing w:val="-1"/>
          <w:sz w:val="24"/>
          <w:szCs w:val="24"/>
        </w:rPr>
        <w:t>przy udziale podwykonawców.</w:t>
      </w:r>
    </w:p>
    <w:p w14:paraId="6E2C9C57" w14:textId="77777777" w:rsidR="00F022F8" w:rsidRPr="00F16B63" w:rsidRDefault="00F022F8" w:rsidP="00F022F8">
      <w:pPr>
        <w:numPr>
          <w:ilvl w:val="0"/>
          <w:numId w:val="20"/>
        </w:numPr>
        <w:shd w:val="clear" w:color="auto" w:fill="FFFFFF"/>
        <w:tabs>
          <w:tab w:val="left" w:pos="-567"/>
        </w:tabs>
        <w:suppressAutoHyphens w:val="0"/>
        <w:ind w:hanging="357"/>
        <w:jc w:val="both"/>
        <w:rPr>
          <w:bCs/>
          <w:sz w:val="24"/>
          <w:szCs w:val="24"/>
        </w:rPr>
      </w:pPr>
      <w:r w:rsidRPr="00F16B63">
        <w:rPr>
          <w:bCs/>
          <w:iCs/>
          <w:sz w:val="24"/>
          <w:szCs w:val="24"/>
        </w:rPr>
        <w:t>Wykonawca</w:t>
      </w:r>
      <w:r w:rsidRPr="00F16B63">
        <w:rPr>
          <w:bCs/>
          <w:sz w:val="24"/>
          <w:szCs w:val="24"/>
        </w:rPr>
        <w:t xml:space="preserve"> powierzy podwykonawcom wykonanie następujące części zamówienia: </w:t>
      </w:r>
    </w:p>
    <w:p w14:paraId="4076A300" w14:textId="55549DB1" w:rsidR="00F022F8" w:rsidRPr="00F16B63" w:rsidRDefault="00F022F8" w:rsidP="00F022F8">
      <w:pPr>
        <w:shd w:val="clear" w:color="auto" w:fill="FFFFFF"/>
        <w:tabs>
          <w:tab w:val="left" w:pos="-567"/>
        </w:tabs>
        <w:suppressAutoHyphens w:val="0"/>
        <w:ind w:left="357"/>
        <w:jc w:val="both"/>
        <w:rPr>
          <w:bCs/>
          <w:sz w:val="24"/>
          <w:szCs w:val="24"/>
        </w:rPr>
      </w:pPr>
      <w:r w:rsidRPr="00F16B63">
        <w:rPr>
          <w:bCs/>
          <w:sz w:val="24"/>
          <w:szCs w:val="24"/>
        </w:rPr>
        <w:t xml:space="preserve"> ........................</w:t>
      </w:r>
      <w:r w:rsidR="00517279" w:rsidRPr="00F16B63">
        <w:rPr>
          <w:bCs/>
          <w:sz w:val="24"/>
          <w:szCs w:val="24"/>
        </w:rPr>
        <w:t>.......................................................................................................................</w:t>
      </w:r>
      <w:r w:rsidRPr="00F16B63">
        <w:rPr>
          <w:bCs/>
          <w:sz w:val="24"/>
          <w:szCs w:val="24"/>
        </w:rPr>
        <w:t>.</w:t>
      </w:r>
    </w:p>
    <w:p w14:paraId="22581856" w14:textId="77777777" w:rsidR="00F022F8" w:rsidRPr="00F16B63" w:rsidRDefault="00F022F8" w:rsidP="00F022F8">
      <w:pPr>
        <w:numPr>
          <w:ilvl w:val="0"/>
          <w:numId w:val="20"/>
        </w:numPr>
        <w:shd w:val="clear" w:color="auto" w:fill="FFFFFF"/>
        <w:tabs>
          <w:tab w:val="left" w:pos="-567"/>
        </w:tabs>
        <w:suppressAutoHyphens w:val="0"/>
        <w:ind w:hanging="357"/>
        <w:jc w:val="both"/>
        <w:rPr>
          <w:rFonts w:cs="Mangal"/>
          <w:bCs/>
          <w:sz w:val="24"/>
          <w:szCs w:val="24"/>
        </w:rPr>
      </w:pPr>
      <w:r w:rsidRPr="00F16B63">
        <w:rPr>
          <w:rFonts w:cs="Mangal"/>
          <w:bCs/>
          <w:sz w:val="24"/>
          <w:szCs w:val="24"/>
        </w:rPr>
        <w:t>Podwykonawcą/ami Wykonawcy jest/są:</w:t>
      </w:r>
    </w:p>
    <w:p w14:paraId="28AA4CD9" w14:textId="7267B7E7" w:rsidR="00F022F8" w:rsidRPr="00F16B63" w:rsidRDefault="00F022F8" w:rsidP="00F022F8">
      <w:pPr>
        <w:shd w:val="clear" w:color="auto" w:fill="FFFFFF"/>
        <w:tabs>
          <w:tab w:val="left" w:pos="-567"/>
        </w:tabs>
        <w:ind w:left="357"/>
        <w:jc w:val="both"/>
        <w:rPr>
          <w:rFonts w:eastAsia="Lucida Sans Unicode" w:cs="Mangal"/>
          <w:sz w:val="24"/>
          <w:szCs w:val="24"/>
        </w:rPr>
      </w:pPr>
      <w:r w:rsidRPr="00F16B63">
        <w:rPr>
          <w:rFonts w:cs="Mangal"/>
          <w:bCs/>
          <w:sz w:val="24"/>
          <w:szCs w:val="24"/>
        </w:rPr>
        <w:t>…………</w:t>
      </w:r>
      <w:r w:rsidR="00517279" w:rsidRPr="00F16B63">
        <w:rPr>
          <w:rFonts w:cs="Mangal"/>
          <w:bCs/>
          <w:sz w:val="24"/>
          <w:szCs w:val="24"/>
        </w:rPr>
        <w:t>……………………………………………………………………………...</w:t>
      </w:r>
      <w:r w:rsidRPr="00F16B63">
        <w:rPr>
          <w:rFonts w:cs="Mangal"/>
          <w:bCs/>
          <w:sz w:val="24"/>
          <w:szCs w:val="24"/>
        </w:rPr>
        <w:t>……..</w:t>
      </w:r>
    </w:p>
    <w:p w14:paraId="2852DDC0" w14:textId="3EF8416F" w:rsidR="00F022F8" w:rsidRDefault="00F022F8" w:rsidP="00F022F8">
      <w:pPr>
        <w:numPr>
          <w:ilvl w:val="0"/>
          <w:numId w:val="20"/>
        </w:numPr>
        <w:shd w:val="clear" w:color="auto" w:fill="FFFFFF"/>
        <w:tabs>
          <w:tab w:val="clear" w:pos="709"/>
          <w:tab w:val="left" w:pos="-567"/>
          <w:tab w:val="num" w:pos="284"/>
        </w:tabs>
        <w:suppressAutoHyphens w:val="0"/>
        <w:ind w:hanging="357"/>
        <w:jc w:val="both"/>
        <w:rPr>
          <w:rFonts w:eastAsia="Lucida Sans Unicode"/>
          <w:sz w:val="24"/>
          <w:szCs w:val="24"/>
        </w:rPr>
      </w:pPr>
      <w:r>
        <w:rPr>
          <w:rFonts w:eastAsia="Lucida Sans Unicode" w:cs="Mangal"/>
          <w:sz w:val="24"/>
          <w:szCs w:val="24"/>
        </w:rPr>
        <w:t>Wykonawca zawiadamia zamawiającego o wszelkich zmianach w odniesieniu do informacji, o których mowa w ust. 2 i 3, w trakcie realizacji zamówienia, a także przekazuje wymagane informacje na temat nowych podwykonawców, którym w późniejszym okresie zamierza powierzyć realizację robót budowlanych lub usług.</w:t>
      </w:r>
    </w:p>
    <w:p w14:paraId="0E11DC14" w14:textId="77777777" w:rsidR="00F022F8" w:rsidRDefault="00F022F8" w:rsidP="00F022F8">
      <w:pPr>
        <w:numPr>
          <w:ilvl w:val="0"/>
          <w:numId w:val="20"/>
        </w:numPr>
        <w:shd w:val="clear" w:color="auto" w:fill="FFFFFF"/>
        <w:tabs>
          <w:tab w:val="clear" w:pos="709"/>
          <w:tab w:val="left" w:pos="-567"/>
          <w:tab w:val="num" w:pos="284"/>
        </w:tabs>
        <w:suppressAutoHyphens w:val="0"/>
        <w:ind w:left="351" w:hanging="357"/>
        <w:jc w:val="both"/>
        <w:rPr>
          <w:b/>
          <w:sz w:val="24"/>
          <w:szCs w:val="24"/>
        </w:rPr>
      </w:pPr>
      <w:r>
        <w:rPr>
          <w:rFonts w:eastAsia="Lucida Sans Unicode"/>
          <w:sz w:val="24"/>
          <w:szCs w:val="24"/>
        </w:rPr>
        <w:t>Powierzenie wykonania części zamówienia podwykonawcom nie zwalnia wykonawcy z odpowiedzialności za należyte wykonanie tego zamówienia.</w:t>
      </w:r>
    </w:p>
    <w:p w14:paraId="5ED5CB8D" w14:textId="77777777" w:rsidR="00553384" w:rsidRDefault="00553384" w:rsidP="00F022F8">
      <w:pPr>
        <w:pStyle w:val="Tekstpodstawowy"/>
        <w:tabs>
          <w:tab w:val="left" w:pos="0"/>
          <w:tab w:val="left" w:pos="720"/>
        </w:tabs>
        <w:ind w:right="71"/>
        <w:jc w:val="center"/>
        <w:rPr>
          <w:b/>
          <w:sz w:val="24"/>
          <w:szCs w:val="24"/>
        </w:rPr>
      </w:pPr>
    </w:p>
    <w:p w14:paraId="5E34B020" w14:textId="570B129C" w:rsidR="00F022F8" w:rsidRDefault="00F022F8" w:rsidP="00F022F8">
      <w:pPr>
        <w:pStyle w:val="Tekstpodstawowy"/>
        <w:tabs>
          <w:tab w:val="left" w:pos="0"/>
          <w:tab w:val="left" w:pos="720"/>
        </w:tabs>
        <w:ind w:right="71"/>
        <w:jc w:val="center"/>
        <w:rPr>
          <w:b/>
          <w:sz w:val="24"/>
          <w:szCs w:val="24"/>
        </w:rPr>
      </w:pPr>
      <w:r>
        <w:rPr>
          <w:b/>
          <w:sz w:val="24"/>
          <w:szCs w:val="24"/>
        </w:rPr>
        <w:t>§ 6</w:t>
      </w:r>
    </w:p>
    <w:p w14:paraId="265592B2" w14:textId="77777777" w:rsidR="00F022F8" w:rsidRDefault="00F022F8" w:rsidP="00F022F8">
      <w:pPr>
        <w:pStyle w:val="Tekstpodstawowy"/>
        <w:tabs>
          <w:tab w:val="left" w:pos="0"/>
          <w:tab w:val="left" w:pos="720"/>
        </w:tabs>
        <w:ind w:right="71"/>
        <w:jc w:val="center"/>
        <w:rPr>
          <w:sz w:val="24"/>
          <w:szCs w:val="24"/>
        </w:rPr>
      </w:pPr>
      <w:r>
        <w:rPr>
          <w:b/>
          <w:sz w:val="24"/>
          <w:szCs w:val="24"/>
        </w:rPr>
        <w:t>Zabezpieczenie należytego wykonania umowy</w:t>
      </w:r>
    </w:p>
    <w:p w14:paraId="3BE96CB0" w14:textId="4C9658E5" w:rsidR="00F022F8" w:rsidRPr="007D60DF" w:rsidRDefault="00F022F8" w:rsidP="00F022F8">
      <w:pPr>
        <w:numPr>
          <w:ilvl w:val="0"/>
          <w:numId w:val="22"/>
        </w:numPr>
        <w:suppressAutoHyphens w:val="0"/>
        <w:ind w:left="357" w:hanging="357"/>
        <w:jc w:val="both"/>
        <w:rPr>
          <w:sz w:val="24"/>
          <w:szCs w:val="24"/>
        </w:rPr>
      </w:pPr>
      <w:r>
        <w:rPr>
          <w:sz w:val="24"/>
          <w:szCs w:val="24"/>
        </w:rPr>
        <w:t xml:space="preserve">Strony uzgodniły, że Wykonawca w dniu podpisania umowy wniesie zabezpieczenie należytego wykonania umowy, zwanego dalej </w:t>
      </w:r>
      <w:r>
        <w:rPr>
          <w:b/>
          <w:sz w:val="24"/>
          <w:szCs w:val="24"/>
        </w:rPr>
        <w:t>„Zabezpieczeniem”</w:t>
      </w:r>
      <w:r>
        <w:rPr>
          <w:sz w:val="24"/>
          <w:szCs w:val="24"/>
        </w:rPr>
        <w:t xml:space="preserve"> w formie</w:t>
      </w:r>
      <w:r w:rsidRPr="00D54868">
        <w:rPr>
          <w:sz w:val="24"/>
          <w:szCs w:val="24"/>
        </w:rPr>
        <w:t xml:space="preserve"> </w:t>
      </w:r>
      <w:r w:rsidR="00E44C3D" w:rsidRPr="00D54868">
        <w:rPr>
          <w:sz w:val="24"/>
          <w:szCs w:val="24"/>
        </w:rPr>
        <w:t>…………..</w:t>
      </w:r>
      <w:r w:rsidRPr="00D54868">
        <w:rPr>
          <w:sz w:val="24"/>
          <w:szCs w:val="24"/>
        </w:rPr>
        <w:t xml:space="preserve"> </w:t>
      </w:r>
      <w:r>
        <w:rPr>
          <w:sz w:val="24"/>
          <w:szCs w:val="24"/>
        </w:rPr>
        <w:t xml:space="preserve">w wysokości </w:t>
      </w:r>
      <w:r>
        <w:rPr>
          <w:b/>
          <w:sz w:val="24"/>
          <w:szCs w:val="24"/>
        </w:rPr>
        <w:t>5%</w:t>
      </w:r>
      <w:r>
        <w:rPr>
          <w:sz w:val="24"/>
          <w:szCs w:val="24"/>
        </w:rPr>
        <w:t xml:space="preserve"> ceny brutto przedstawionej w ofercie, co stanowi kwotę: </w:t>
      </w:r>
      <w:r w:rsidR="00355A94">
        <w:rPr>
          <w:b/>
          <w:bCs/>
          <w:sz w:val="24"/>
          <w:szCs w:val="24"/>
        </w:rPr>
        <w:t>………….</w:t>
      </w:r>
      <w:r>
        <w:rPr>
          <w:sz w:val="24"/>
          <w:szCs w:val="24"/>
        </w:rPr>
        <w:t xml:space="preserve"> (</w:t>
      </w:r>
      <w:r w:rsidRPr="00EB4F02">
        <w:rPr>
          <w:sz w:val="24"/>
          <w:szCs w:val="24"/>
        </w:rPr>
        <w:t xml:space="preserve">słownie: </w:t>
      </w:r>
      <w:r w:rsidR="00355A94">
        <w:rPr>
          <w:sz w:val="24"/>
          <w:szCs w:val="24"/>
        </w:rPr>
        <w:t>…………………………………………………………………………...</w:t>
      </w:r>
      <w:r w:rsidR="005549F3">
        <w:rPr>
          <w:sz w:val="24"/>
          <w:szCs w:val="24"/>
        </w:rPr>
        <w:t>........</w:t>
      </w:r>
      <w:r w:rsidRPr="00EB4F02">
        <w:rPr>
          <w:sz w:val="24"/>
          <w:szCs w:val="24"/>
        </w:rPr>
        <w:t>).</w:t>
      </w:r>
    </w:p>
    <w:p w14:paraId="04FB745B" w14:textId="77777777" w:rsidR="00F022F8" w:rsidRDefault="00F022F8" w:rsidP="00F022F8">
      <w:pPr>
        <w:numPr>
          <w:ilvl w:val="0"/>
          <w:numId w:val="22"/>
        </w:numPr>
        <w:suppressAutoHyphens w:val="0"/>
        <w:ind w:left="357" w:hanging="357"/>
        <w:jc w:val="both"/>
        <w:rPr>
          <w:sz w:val="24"/>
          <w:szCs w:val="24"/>
        </w:rPr>
      </w:pPr>
      <w:r>
        <w:rPr>
          <w:sz w:val="24"/>
          <w:szCs w:val="24"/>
        </w:rPr>
        <w:t>W przypadku wykonania zamówienia i uznania przez Zamawiającego należyte wykonanie zamówienia zabezpieczenie zostanie zwrócone/zwolnione w ciągu 30 dni.</w:t>
      </w:r>
    </w:p>
    <w:p w14:paraId="3DAB876C" w14:textId="77777777" w:rsidR="00F022F8" w:rsidRDefault="00F022F8" w:rsidP="00F022F8">
      <w:pPr>
        <w:numPr>
          <w:ilvl w:val="0"/>
          <w:numId w:val="22"/>
        </w:numPr>
        <w:suppressAutoHyphens w:val="0"/>
        <w:ind w:left="357" w:hanging="357"/>
        <w:jc w:val="both"/>
        <w:rPr>
          <w:sz w:val="24"/>
          <w:szCs w:val="24"/>
        </w:rPr>
      </w:pPr>
      <w:r>
        <w:rPr>
          <w:sz w:val="24"/>
          <w:szCs w:val="24"/>
        </w:rPr>
        <w:t>Zwrot zabezpieczenia wniesionego w pieniądzu nastąpi wraz z odsetkami wynikającymi z umowy rachunku bankowego Zamawiającego, pomniejszonymi o koszty prowadzenia rachunku oraz prowizji bankowej za przelew pieniędzy na rachunek Wykonawcy.</w:t>
      </w:r>
    </w:p>
    <w:p w14:paraId="78771532" w14:textId="26E283FE" w:rsidR="00F022F8" w:rsidRPr="0088283E" w:rsidRDefault="00F022F8" w:rsidP="00F022F8">
      <w:pPr>
        <w:numPr>
          <w:ilvl w:val="0"/>
          <w:numId w:val="22"/>
        </w:numPr>
        <w:suppressAutoHyphens w:val="0"/>
        <w:ind w:left="357" w:hanging="357"/>
        <w:jc w:val="both"/>
        <w:rPr>
          <w:sz w:val="24"/>
          <w:szCs w:val="24"/>
        </w:rPr>
      </w:pPr>
      <w:r w:rsidRPr="0088283E">
        <w:rPr>
          <w:sz w:val="24"/>
          <w:szCs w:val="24"/>
        </w:rPr>
        <w:t>W przypadku, gdy na wezwanie Zamawiającego Wykonawca nie usunie wad w okresie rękojmi, Zamawiający upoważniony jest do dysponowania kwotą określoną w ust</w:t>
      </w:r>
      <w:r w:rsidR="00F16B63">
        <w:rPr>
          <w:sz w:val="24"/>
          <w:szCs w:val="24"/>
        </w:rPr>
        <w:t>.</w:t>
      </w:r>
      <w:r w:rsidRPr="0088283E">
        <w:rPr>
          <w:sz w:val="24"/>
          <w:szCs w:val="24"/>
        </w:rPr>
        <w:t xml:space="preserve"> 2,</w:t>
      </w:r>
      <w:r>
        <w:rPr>
          <w:sz w:val="24"/>
          <w:szCs w:val="24"/>
        </w:rPr>
        <w:t xml:space="preserve"> </w:t>
      </w:r>
      <w:r w:rsidRPr="0088283E">
        <w:rPr>
          <w:sz w:val="24"/>
          <w:szCs w:val="24"/>
        </w:rPr>
        <w:t>z przeznaczeniem na usunięcie wad.</w:t>
      </w:r>
    </w:p>
    <w:p w14:paraId="0B750CA3" w14:textId="77777777" w:rsidR="00F022F8" w:rsidRDefault="00F022F8" w:rsidP="00F022F8">
      <w:pPr>
        <w:numPr>
          <w:ilvl w:val="0"/>
          <w:numId w:val="22"/>
        </w:numPr>
        <w:suppressAutoHyphens w:val="0"/>
        <w:ind w:left="357" w:hanging="357"/>
        <w:jc w:val="both"/>
        <w:rPr>
          <w:sz w:val="24"/>
          <w:szCs w:val="24"/>
        </w:rPr>
      </w:pPr>
      <w:r>
        <w:rPr>
          <w:sz w:val="24"/>
          <w:szCs w:val="24"/>
        </w:rPr>
        <w:t>Wykonawcy składający ofertę wspólnie, na podstawie art. 58 ust. 1 pzp ponoszą solidarną odpowiedzialność za wykonanie umowy i wniesienie zabezpieczenia należytego wykonania umowy.</w:t>
      </w:r>
    </w:p>
    <w:p w14:paraId="24728B3B" w14:textId="77777777" w:rsidR="00F022F8" w:rsidRPr="00EC7B84" w:rsidRDefault="00F022F8" w:rsidP="00F022F8">
      <w:pPr>
        <w:numPr>
          <w:ilvl w:val="0"/>
          <w:numId w:val="22"/>
        </w:numPr>
        <w:suppressAutoHyphens w:val="0"/>
        <w:ind w:left="357" w:hanging="357"/>
        <w:jc w:val="both"/>
        <w:rPr>
          <w:b/>
          <w:sz w:val="24"/>
          <w:szCs w:val="24"/>
        </w:rPr>
      </w:pPr>
      <w:r>
        <w:rPr>
          <w:sz w:val="24"/>
          <w:szCs w:val="24"/>
        </w:rPr>
        <w:t>W przypadku nienależytego wykonania przedmiotu umowy zabezpieczenie staje się własnością Zamawiającego i będzie wykorzystane do zgodnego z umową wykonania zamówienia.</w:t>
      </w:r>
    </w:p>
    <w:p w14:paraId="0C12E19E" w14:textId="77777777" w:rsidR="00EC7B84" w:rsidRDefault="00EC7B84" w:rsidP="00EC7B84">
      <w:pPr>
        <w:suppressAutoHyphens w:val="0"/>
        <w:jc w:val="both"/>
        <w:rPr>
          <w:b/>
          <w:sz w:val="24"/>
          <w:szCs w:val="24"/>
        </w:rPr>
      </w:pPr>
    </w:p>
    <w:p w14:paraId="59540AE2" w14:textId="77777777" w:rsidR="00F022F8" w:rsidRDefault="00F022F8" w:rsidP="00F022F8">
      <w:pPr>
        <w:pStyle w:val="Tekstpodstawowy"/>
        <w:tabs>
          <w:tab w:val="left" w:pos="0"/>
          <w:tab w:val="left" w:pos="720"/>
        </w:tabs>
        <w:ind w:right="71"/>
        <w:jc w:val="center"/>
        <w:rPr>
          <w:b/>
          <w:sz w:val="24"/>
          <w:szCs w:val="24"/>
        </w:rPr>
      </w:pPr>
      <w:r>
        <w:rPr>
          <w:b/>
          <w:sz w:val="24"/>
          <w:szCs w:val="24"/>
        </w:rPr>
        <w:t>§ 7</w:t>
      </w:r>
    </w:p>
    <w:p w14:paraId="42DFCAEA" w14:textId="618C8A29" w:rsidR="00EC7B84" w:rsidRPr="00D54868" w:rsidRDefault="00F022F8" w:rsidP="00D54868">
      <w:pPr>
        <w:pStyle w:val="Tekstpodstawowy"/>
        <w:tabs>
          <w:tab w:val="left" w:pos="0"/>
          <w:tab w:val="left" w:pos="720"/>
        </w:tabs>
        <w:ind w:right="71"/>
        <w:jc w:val="center"/>
        <w:rPr>
          <w:b/>
          <w:sz w:val="24"/>
          <w:szCs w:val="24"/>
        </w:rPr>
      </w:pPr>
      <w:r>
        <w:rPr>
          <w:b/>
          <w:sz w:val="24"/>
          <w:szCs w:val="24"/>
        </w:rPr>
        <w:t xml:space="preserve">Wynagrodzenie i sposób rozliczenie płatności </w:t>
      </w:r>
    </w:p>
    <w:p w14:paraId="0F8BBA66" w14:textId="0CA208CC" w:rsidR="00F022F8" w:rsidRDefault="00F022F8" w:rsidP="00F022F8">
      <w:pPr>
        <w:pStyle w:val="Tekstpodstawowywcity31"/>
        <w:widowControl w:val="0"/>
        <w:numPr>
          <w:ilvl w:val="0"/>
          <w:numId w:val="12"/>
        </w:numPr>
        <w:tabs>
          <w:tab w:val="left" w:pos="0"/>
        </w:tabs>
        <w:suppressAutoHyphens w:val="0"/>
        <w:snapToGrid w:val="0"/>
        <w:spacing w:before="0"/>
        <w:ind w:left="357" w:hanging="357"/>
        <w:rPr>
          <w:b/>
          <w:bCs/>
          <w:sz w:val="24"/>
          <w:szCs w:val="24"/>
        </w:rPr>
      </w:pPr>
      <w:r>
        <w:rPr>
          <w:sz w:val="24"/>
          <w:szCs w:val="24"/>
        </w:rPr>
        <w:t>Zamawiający zobowiązuje się zapłacić wykonawcy</w:t>
      </w:r>
      <w:r w:rsidR="0083369D">
        <w:rPr>
          <w:sz w:val="24"/>
          <w:szCs w:val="24"/>
        </w:rPr>
        <w:t>,</w:t>
      </w:r>
      <w:r>
        <w:rPr>
          <w:sz w:val="24"/>
          <w:szCs w:val="24"/>
        </w:rPr>
        <w:t xml:space="preserve"> </w:t>
      </w:r>
      <w:r w:rsidR="0083369D">
        <w:rPr>
          <w:sz w:val="24"/>
          <w:szCs w:val="24"/>
        </w:rPr>
        <w:t xml:space="preserve">z zastrzeżeniem ust. 2 i 3 </w:t>
      </w:r>
      <w:r>
        <w:rPr>
          <w:sz w:val="24"/>
          <w:szCs w:val="24"/>
        </w:rPr>
        <w:t>za zimowe utrzymanie dróg powiatowych wynagrodzenie ryczałtowe podane w ofercie tj.</w:t>
      </w:r>
      <w:r>
        <w:rPr>
          <w:b/>
          <w:bCs/>
          <w:sz w:val="24"/>
          <w:szCs w:val="24"/>
        </w:rPr>
        <w:t xml:space="preserve"> </w:t>
      </w:r>
    </w:p>
    <w:p w14:paraId="7E7A87C9" w14:textId="63352594" w:rsidR="00F022F8" w:rsidRDefault="0014200D" w:rsidP="00F022F8">
      <w:pPr>
        <w:pStyle w:val="Tekstpodstawowywcity31"/>
        <w:widowControl w:val="0"/>
        <w:suppressAutoHyphens w:val="0"/>
        <w:snapToGrid w:val="0"/>
        <w:spacing w:before="0"/>
        <w:ind w:left="357" w:firstLine="0"/>
        <w:rPr>
          <w:b/>
          <w:bCs/>
          <w:sz w:val="24"/>
          <w:szCs w:val="24"/>
        </w:rPr>
      </w:pPr>
      <w:r>
        <w:rPr>
          <w:b/>
          <w:bCs/>
          <w:sz w:val="24"/>
          <w:szCs w:val="24"/>
        </w:rPr>
        <w:t>………..</w:t>
      </w:r>
      <w:r w:rsidR="00F022F8">
        <w:rPr>
          <w:b/>
          <w:bCs/>
          <w:sz w:val="24"/>
          <w:szCs w:val="24"/>
        </w:rPr>
        <w:t>zł netto miesięcznie;</w:t>
      </w:r>
    </w:p>
    <w:p w14:paraId="3DB814B8" w14:textId="27C50F82" w:rsidR="00F022F8" w:rsidRDefault="0014200D" w:rsidP="00F022F8">
      <w:pPr>
        <w:pStyle w:val="Tekstpodstawowywcity31"/>
        <w:widowControl w:val="0"/>
        <w:suppressAutoHyphens w:val="0"/>
        <w:snapToGrid w:val="0"/>
        <w:spacing w:before="0"/>
        <w:ind w:left="357" w:firstLine="0"/>
        <w:rPr>
          <w:b/>
          <w:bCs/>
          <w:sz w:val="24"/>
          <w:szCs w:val="24"/>
        </w:rPr>
      </w:pPr>
      <w:r>
        <w:rPr>
          <w:b/>
          <w:bCs/>
          <w:sz w:val="24"/>
          <w:szCs w:val="24"/>
        </w:rPr>
        <w:t>……….</w:t>
      </w:r>
      <w:r w:rsidR="00F022F8">
        <w:rPr>
          <w:b/>
          <w:bCs/>
          <w:sz w:val="24"/>
          <w:szCs w:val="24"/>
        </w:rPr>
        <w:t xml:space="preserve"> zł podatek VAT 8%;</w:t>
      </w:r>
    </w:p>
    <w:p w14:paraId="6386DF4F" w14:textId="5DFA09C1" w:rsidR="005C57F8" w:rsidRDefault="0014200D" w:rsidP="003209B9">
      <w:pPr>
        <w:pStyle w:val="Tekstpodstawowywcity31"/>
        <w:widowControl w:val="0"/>
        <w:suppressAutoHyphens w:val="0"/>
        <w:snapToGrid w:val="0"/>
        <w:spacing w:before="0"/>
        <w:ind w:left="357" w:firstLine="0"/>
        <w:rPr>
          <w:b/>
          <w:bCs/>
          <w:sz w:val="24"/>
          <w:szCs w:val="24"/>
        </w:rPr>
      </w:pPr>
      <w:r>
        <w:rPr>
          <w:b/>
          <w:bCs/>
          <w:sz w:val="24"/>
          <w:szCs w:val="24"/>
        </w:rPr>
        <w:t>……….</w:t>
      </w:r>
      <w:r w:rsidR="00F022F8">
        <w:rPr>
          <w:b/>
          <w:bCs/>
          <w:sz w:val="24"/>
          <w:szCs w:val="24"/>
        </w:rPr>
        <w:t xml:space="preserve"> zł brutto miesięczn</w:t>
      </w:r>
      <w:r w:rsidR="003209B9">
        <w:rPr>
          <w:b/>
          <w:bCs/>
          <w:sz w:val="24"/>
          <w:szCs w:val="24"/>
        </w:rPr>
        <w:t>ie;</w:t>
      </w:r>
    </w:p>
    <w:p w14:paraId="45A62368" w14:textId="5AEE67DC" w:rsidR="003209B9" w:rsidRPr="00845C0D" w:rsidRDefault="00F022F8" w:rsidP="008C6041">
      <w:pPr>
        <w:pStyle w:val="Tekstpodstawowywcity31"/>
        <w:widowControl w:val="0"/>
        <w:suppressAutoHyphens w:val="0"/>
        <w:snapToGrid w:val="0"/>
        <w:spacing w:before="0"/>
        <w:ind w:left="357" w:firstLine="0"/>
        <w:rPr>
          <w:b/>
          <w:bCs/>
          <w:sz w:val="24"/>
          <w:szCs w:val="24"/>
        </w:rPr>
      </w:pPr>
      <w:r w:rsidRPr="00845C0D">
        <w:rPr>
          <w:b/>
          <w:bCs/>
          <w:sz w:val="24"/>
          <w:szCs w:val="24"/>
        </w:rPr>
        <w:lastRenderedPageBreak/>
        <w:t xml:space="preserve">maksymalnie 5 x ryczałt miesięczny brutto tj. </w:t>
      </w:r>
      <w:r w:rsidR="006E0B86" w:rsidRPr="00845C0D">
        <w:rPr>
          <w:b/>
          <w:bCs/>
          <w:sz w:val="24"/>
          <w:szCs w:val="24"/>
        </w:rPr>
        <w:t>……….</w:t>
      </w:r>
      <w:r w:rsidRPr="00845C0D">
        <w:rPr>
          <w:b/>
          <w:bCs/>
          <w:sz w:val="24"/>
          <w:szCs w:val="24"/>
        </w:rPr>
        <w:t xml:space="preserve"> zł. </w:t>
      </w:r>
    </w:p>
    <w:p w14:paraId="42591B5D" w14:textId="2AD91673" w:rsidR="000A22FB" w:rsidRPr="00845C0D" w:rsidRDefault="00F16B63" w:rsidP="000A22FB">
      <w:pPr>
        <w:pStyle w:val="Tekstpodstawowywcity31"/>
        <w:widowControl w:val="0"/>
        <w:numPr>
          <w:ilvl w:val="0"/>
          <w:numId w:val="12"/>
        </w:numPr>
        <w:suppressAutoHyphens w:val="0"/>
        <w:snapToGrid w:val="0"/>
        <w:spacing w:before="0"/>
        <w:ind w:left="357" w:hanging="357"/>
        <w:rPr>
          <w:b/>
          <w:bCs/>
          <w:sz w:val="24"/>
          <w:szCs w:val="24"/>
        </w:rPr>
      </w:pPr>
      <w:r w:rsidRPr="00845C0D">
        <w:rPr>
          <w:b/>
          <w:bCs/>
          <w:sz w:val="24"/>
          <w:szCs w:val="24"/>
        </w:rPr>
        <w:t xml:space="preserve">W okresie od dnia </w:t>
      </w:r>
      <w:r w:rsidR="00E138BD" w:rsidRPr="00845C0D">
        <w:rPr>
          <w:b/>
          <w:bCs/>
          <w:sz w:val="24"/>
          <w:szCs w:val="24"/>
        </w:rPr>
        <w:t>0</w:t>
      </w:r>
      <w:r w:rsidRPr="00845C0D">
        <w:rPr>
          <w:b/>
          <w:bCs/>
          <w:sz w:val="24"/>
          <w:szCs w:val="24"/>
        </w:rPr>
        <w:t>1 grudnia 2025 r. do dnia 28 lutego 2026 r., w</w:t>
      </w:r>
      <w:r w:rsidR="00F022F8" w:rsidRPr="00845C0D">
        <w:rPr>
          <w:b/>
          <w:bCs/>
          <w:sz w:val="24"/>
          <w:szCs w:val="24"/>
        </w:rPr>
        <w:t xml:space="preserve"> przypadku braku konieczności uruchamiania akcji zimowego utrzymania dróg, spowodowanego sprzyjającymi warunkami atmosferycznymi bądź</w:t>
      </w:r>
      <w:r w:rsidR="00E553CD" w:rsidRPr="00845C0D">
        <w:rPr>
          <w:b/>
          <w:bCs/>
          <w:sz w:val="24"/>
          <w:szCs w:val="24"/>
        </w:rPr>
        <w:t xml:space="preserve"> w sytuacji, gdy zamawiający przystąpi do akcji zimowego </w:t>
      </w:r>
      <w:r w:rsidRPr="00845C0D">
        <w:rPr>
          <w:b/>
          <w:bCs/>
          <w:sz w:val="24"/>
          <w:szCs w:val="24"/>
        </w:rPr>
        <w:t xml:space="preserve">utrzymania dróg </w:t>
      </w:r>
      <w:r w:rsidR="00E553CD" w:rsidRPr="00845C0D">
        <w:rPr>
          <w:b/>
          <w:bCs/>
          <w:sz w:val="24"/>
          <w:szCs w:val="24"/>
        </w:rPr>
        <w:t>swoim</w:t>
      </w:r>
      <w:r w:rsidR="000C1106" w:rsidRPr="00845C0D">
        <w:rPr>
          <w:b/>
          <w:bCs/>
          <w:sz w:val="24"/>
          <w:szCs w:val="24"/>
        </w:rPr>
        <w:t xml:space="preserve"> sprzętem</w:t>
      </w:r>
      <w:r w:rsidR="00F022F8" w:rsidRPr="00845C0D">
        <w:rPr>
          <w:b/>
          <w:bCs/>
          <w:sz w:val="24"/>
          <w:szCs w:val="24"/>
        </w:rPr>
        <w:t>, gdy liczba prowadzenia przez Wykonawcę dobo/akcji zimowego utrzymania dróg nie przekroczy</w:t>
      </w:r>
      <w:r w:rsidR="00F022F8" w:rsidRPr="00845C0D">
        <w:rPr>
          <w:b/>
          <w:bCs/>
          <w:sz w:val="24"/>
          <w:szCs w:val="24"/>
          <w:shd w:val="clear" w:color="auto" w:fill="FFFFFF"/>
        </w:rPr>
        <w:t xml:space="preserve"> </w:t>
      </w:r>
      <w:r w:rsidR="00EE31AD" w:rsidRPr="00845C0D">
        <w:rPr>
          <w:b/>
          <w:bCs/>
          <w:sz w:val="24"/>
          <w:szCs w:val="24"/>
          <w:shd w:val="clear" w:color="auto" w:fill="FFFFFF"/>
        </w:rPr>
        <w:t>3</w:t>
      </w:r>
      <w:r w:rsidR="00F022F8" w:rsidRPr="00845C0D">
        <w:rPr>
          <w:b/>
          <w:bCs/>
          <w:sz w:val="24"/>
          <w:szCs w:val="24"/>
          <w:shd w:val="clear" w:color="auto" w:fill="FFFFFF"/>
        </w:rPr>
        <w:t xml:space="preserve"> (</w:t>
      </w:r>
      <w:r w:rsidR="00EE31AD" w:rsidRPr="00845C0D">
        <w:rPr>
          <w:b/>
          <w:bCs/>
          <w:sz w:val="24"/>
          <w:szCs w:val="24"/>
          <w:shd w:val="clear" w:color="auto" w:fill="FFFFFF"/>
        </w:rPr>
        <w:t>trzech</w:t>
      </w:r>
      <w:r w:rsidR="00F022F8" w:rsidRPr="00845C0D">
        <w:rPr>
          <w:b/>
          <w:bCs/>
          <w:sz w:val="24"/>
          <w:szCs w:val="24"/>
          <w:shd w:val="clear" w:color="auto" w:fill="FFFFFF"/>
        </w:rPr>
        <w:t xml:space="preserve">) wyjazdów w każdym miesiącu Zamawiający zapłaci </w:t>
      </w:r>
      <w:r w:rsidR="00EE31AD" w:rsidRPr="00845C0D">
        <w:rPr>
          <w:b/>
          <w:bCs/>
          <w:sz w:val="24"/>
          <w:szCs w:val="24"/>
          <w:shd w:val="clear" w:color="auto" w:fill="FFFFFF"/>
        </w:rPr>
        <w:t>3</w:t>
      </w:r>
      <w:r w:rsidR="005C57F8" w:rsidRPr="00845C0D">
        <w:rPr>
          <w:b/>
          <w:bCs/>
          <w:sz w:val="24"/>
          <w:szCs w:val="24"/>
          <w:shd w:val="clear" w:color="auto" w:fill="FFFFFF"/>
        </w:rPr>
        <w:t>0</w:t>
      </w:r>
      <w:r w:rsidR="00EC7B84" w:rsidRPr="00845C0D">
        <w:rPr>
          <w:b/>
          <w:bCs/>
          <w:sz w:val="24"/>
          <w:szCs w:val="24"/>
          <w:shd w:val="clear" w:color="auto" w:fill="FFFFFF"/>
        </w:rPr>
        <w:t xml:space="preserve">% </w:t>
      </w:r>
      <w:r w:rsidRPr="00845C0D">
        <w:rPr>
          <w:b/>
          <w:bCs/>
          <w:sz w:val="24"/>
          <w:szCs w:val="24"/>
          <w:shd w:val="clear" w:color="auto" w:fill="FFFFFF"/>
        </w:rPr>
        <w:t xml:space="preserve">kwoty </w:t>
      </w:r>
      <w:r w:rsidR="00F022F8" w:rsidRPr="00845C0D">
        <w:rPr>
          <w:b/>
          <w:bCs/>
          <w:sz w:val="24"/>
          <w:szCs w:val="24"/>
          <w:shd w:val="clear" w:color="auto" w:fill="FFFFFF"/>
        </w:rPr>
        <w:t>należytego ryczałtu miesięcznego</w:t>
      </w:r>
      <w:r w:rsidRPr="00845C0D">
        <w:rPr>
          <w:b/>
          <w:bCs/>
          <w:sz w:val="24"/>
          <w:szCs w:val="24"/>
          <w:shd w:val="clear" w:color="auto" w:fill="FFFFFF"/>
        </w:rPr>
        <w:t xml:space="preserve"> brutto</w:t>
      </w:r>
      <w:r w:rsidR="00EC7B84" w:rsidRPr="00845C0D">
        <w:rPr>
          <w:b/>
          <w:bCs/>
          <w:sz w:val="24"/>
          <w:szCs w:val="24"/>
          <w:shd w:val="clear" w:color="auto" w:fill="FFFFFF"/>
        </w:rPr>
        <w:t>,</w:t>
      </w:r>
      <w:r w:rsidR="00F022F8" w:rsidRPr="00845C0D">
        <w:rPr>
          <w:b/>
          <w:bCs/>
          <w:sz w:val="24"/>
          <w:szCs w:val="24"/>
          <w:shd w:val="clear" w:color="auto" w:fill="FFFFFF"/>
        </w:rPr>
        <w:t xml:space="preserve"> </w:t>
      </w:r>
      <w:r w:rsidRPr="00845C0D">
        <w:rPr>
          <w:b/>
          <w:bCs/>
          <w:sz w:val="24"/>
          <w:szCs w:val="24"/>
          <w:shd w:val="clear" w:color="auto" w:fill="FFFFFF"/>
        </w:rPr>
        <w:t xml:space="preserve">kolejno </w:t>
      </w:r>
      <w:r w:rsidR="00F022F8" w:rsidRPr="00845C0D">
        <w:rPr>
          <w:b/>
          <w:bCs/>
          <w:sz w:val="24"/>
          <w:szCs w:val="24"/>
        </w:rPr>
        <w:t xml:space="preserve">gdy liczba prowadzenia przez Wykonawcę dobo/akcji </w:t>
      </w:r>
      <w:r w:rsidRPr="00845C0D">
        <w:rPr>
          <w:b/>
          <w:bCs/>
          <w:sz w:val="24"/>
          <w:szCs w:val="24"/>
        </w:rPr>
        <w:t xml:space="preserve">zimowego utrzymania dróg </w:t>
      </w:r>
      <w:r w:rsidR="00F022F8" w:rsidRPr="00845C0D">
        <w:rPr>
          <w:b/>
          <w:bCs/>
          <w:sz w:val="24"/>
          <w:szCs w:val="24"/>
        </w:rPr>
        <w:t xml:space="preserve">nie przekroczy </w:t>
      </w:r>
      <w:r w:rsidR="00EE31AD" w:rsidRPr="00845C0D">
        <w:rPr>
          <w:b/>
          <w:bCs/>
          <w:sz w:val="24"/>
          <w:szCs w:val="24"/>
        </w:rPr>
        <w:t>7</w:t>
      </w:r>
      <w:r w:rsidR="00F022F8" w:rsidRPr="00845C0D">
        <w:rPr>
          <w:b/>
          <w:bCs/>
          <w:sz w:val="24"/>
          <w:szCs w:val="24"/>
        </w:rPr>
        <w:t xml:space="preserve"> (</w:t>
      </w:r>
      <w:r w:rsidR="00EE31AD" w:rsidRPr="00845C0D">
        <w:rPr>
          <w:b/>
          <w:bCs/>
          <w:sz w:val="24"/>
          <w:szCs w:val="24"/>
        </w:rPr>
        <w:t>siedmiu</w:t>
      </w:r>
      <w:r w:rsidR="00F022F8" w:rsidRPr="00845C0D">
        <w:rPr>
          <w:b/>
          <w:bCs/>
          <w:sz w:val="24"/>
          <w:szCs w:val="24"/>
        </w:rPr>
        <w:t xml:space="preserve">) wyjazdów </w:t>
      </w:r>
      <w:bookmarkStart w:id="0" w:name="_Hlk195523986"/>
      <w:r w:rsidR="00F022F8" w:rsidRPr="00845C0D">
        <w:rPr>
          <w:b/>
          <w:bCs/>
          <w:sz w:val="24"/>
          <w:szCs w:val="24"/>
        </w:rPr>
        <w:t xml:space="preserve">w każdym miesiącu Zamawiający zapłaci Wykonawcy </w:t>
      </w:r>
      <w:bookmarkEnd w:id="0"/>
      <w:r w:rsidR="00996664" w:rsidRPr="00845C0D">
        <w:rPr>
          <w:b/>
          <w:bCs/>
          <w:sz w:val="24"/>
          <w:szCs w:val="24"/>
        </w:rPr>
        <w:t>6</w:t>
      </w:r>
      <w:r w:rsidR="00F022F8" w:rsidRPr="00845C0D">
        <w:rPr>
          <w:b/>
          <w:bCs/>
          <w:sz w:val="24"/>
          <w:szCs w:val="24"/>
        </w:rPr>
        <w:t xml:space="preserve">0% </w:t>
      </w:r>
      <w:bookmarkStart w:id="1" w:name="_Hlk195524033"/>
      <w:r w:rsidR="00F022F8" w:rsidRPr="00845C0D">
        <w:rPr>
          <w:b/>
          <w:bCs/>
          <w:sz w:val="24"/>
          <w:szCs w:val="24"/>
        </w:rPr>
        <w:t>kwoty należytego ryczałtu miesięcznego</w:t>
      </w:r>
      <w:r w:rsidRPr="00845C0D">
        <w:rPr>
          <w:b/>
          <w:bCs/>
          <w:sz w:val="24"/>
          <w:szCs w:val="24"/>
        </w:rPr>
        <w:t xml:space="preserve"> brutto</w:t>
      </w:r>
      <w:r w:rsidR="00EE31AD" w:rsidRPr="00845C0D">
        <w:rPr>
          <w:b/>
          <w:bCs/>
          <w:sz w:val="24"/>
          <w:szCs w:val="24"/>
          <w:shd w:val="clear" w:color="auto" w:fill="FFFFFF"/>
        </w:rPr>
        <w:t>,</w:t>
      </w:r>
      <w:bookmarkEnd w:id="1"/>
      <w:r w:rsidR="00EE31AD" w:rsidRPr="00845C0D">
        <w:rPr>
          <w:b/>
          <w:bCs/>
          <w:sz w:val="24"/>
          <w:szCs w:val="24"/>
          <w:shd w:val="clear" w:color="auto" w:fill="FFFFFF"/>
        </w:rPr>
        <w:t xml:space="preserve"> gdy liczba prowadzenia przez wykonawcę dobo/akcji </w:t>
      </w:r>
      <w:r w:rsidRPr="00845C0D">
        <w:rPr>
          <w:b/>
          <w:bCs/>
          <w:sz w:val="24"/>
          <w:szCs w:val="24"/>
        </w:rPr>
        <w:t xml:space="preserve">zimowego utrzymania dróg </w:t>
      </w:r>
      <w:r w:rsidR="00EE31AD" w:rsidRPr="00845C0D">
        <w:rPr>
          <w:b/>
          <w:bCs/>
          <w:sz w:val="24"/>
          <w:szCs w:val="24"/>
          <w:shd w:val="clear" w:color="auto" w:fill="FFFFFF"/>
        </w:rPr>
        <w:t>nie przekroczy 10</w:t>
      </w:r>
      <w:r w:rsidR="00996664" w:rsidRPr="00845C0D">
        <w:rPr>
          <w:b/>
          <w:bCs/>
          <w:sz w:val="24"/>
          <w:szCs w:val="24"/>
          <w:shd w:val="clear" w:color="auto" w:fill="FFFFFF"/>
        </w:rPr>
        <w:t xml:space="preserve"> (dziesięciu) wyjazdów w każdym miesiącu Zamawiający zapłaci Wykonawcy 80% kwoty należytego ryczałtu miesięcznego</w:t>
      </w:r>
      <w:r w:rsidRPr="00845C0D">
        <w:rPr>
          <w:b/>
          <w:bCs/>
          <w:sz w:val="24"/>
          <w:szCs w:val="24"/>
          <w:shd w:val="clear" w:color="auto" w:fill="FFFFFF"/>
        </w:rPr>
        <w:t xml:space="preserve"> brutto</w:t>
      </w:r>
      <w:r w:rsidR="00DA47DF" w:rsidRPr="00845C0D">
        <w:rPr>
          <w:b/>
          <w:bCs/>
          <w:sz w:val="24"/>
          <w:szCs w:val="24"/>
          <w:shd w:val="clear" w:color="auto" w:fill="FFFFFF"/>
        </w:rPr>
        <w:t>.</w:t>
      </w:r>
    </w:p>
    <w:p w14:paraId="42DD0E3F" w14:textId="73247319" w:rsidR="00130A37" w:rsidRPr="00845C0D" w:rsidRDefault="00130A37" w:rsidP="000A22FB">
      <w:pPr>
        <w:pStyle w:val="Tekstpodstawowywcity31"/>
        <w:widowControl w:val="0"/>
        <w:numPr>
          <w:ilvl w:val="0"/>
          <w:numId w:val="12"/>
        </w:numPr>
        <w:suppressAutoHyphens w:val="0"/>
        <w:snapToGrid w:val="0"/>
        <w:spacing w:before="0"/>
        <w:ind w:left="357" w:hanging="357"/>
        <w:rPr>
          <w:b/>
          <w:bCs/>
          <w:sz w:val="24"/>
          <w:szCs w:val="24"/>
        </w:rPr>
      </w:pPr>
      <w:r w:rsidRPr="00845C0D">
        <w:rPr>
          <w:b/>
          <w:bCs/>
          <w:sz w:val="24"/>
          <w:szCs w:val="24"/>
        </w:rPr>
        <w:t xml:space="preserve">W okresie od </w:t>
      </w:r>
      <w:r w:rsidR="00E138BD" w:rsidRPr="00845C0D">
        <w:rPr>
          <w:b/>
          <w:bCs/>
          <w:sz w:val="24"/>
          <w:szCs w:val="24"/>
        </w:rPr>
        <w:t>0</w:t>
      </w:r>
      <w:r w:rsidRPr="00845C0D">
        <w:rPr>
          <w:b/>
          <w:bCs/>
          <w:sz w:val="24"/>
          <w:szCs w:val="24"/>
        </w:rPr>
        <w:t xml:space="preserve">1 listopada 2025 r. do 30 listopada 2025 r. i od </w:t>
      </w:r>
      <w:r w:rsidR="00E138BD" w:rsidRPr="00845C0D">
        <w:rPr>
          <w:b/>
          <w:bCs/>
          <w:sz w:val="24"/>
          <w:szCs w:val="24"/>
        </w:rPr>
        <w:t xml:space="preserve">01 </w:t>
      </w:r>
      <w:r w:rsidRPr="00845C0D">
        <w:rPr>
          <w:b/>
          <w:bCs/>
          <w:sz w:val="24"/>
          <w:szCs w:val="24"/>
        </w:rPr>
        <w:t>marca 2026 r. do 31 marca 2026</w:t>
      </w:r>
      <w:r w:rsidR="00E138BD" w:rsidRPr="00845C0D">
        <w:rPr>
          <w:b/>
          <w:bCs/>
          <w:sz w:val="24"/>
          <w:szCs w:val="24"/>
        </w:rPr>
        <w:t xml:space="preserve"> </w:t>
      </w:r>
      <w:r w:rsidRPr="00845C0D">
        <w:rPr>
          <w:b/>
          <w:bCs/>
          <w:sz w:val="24"/>
          <w:szCs w:val="24"/>
        </w:rPr>
        <w:t xml:space="preserve">r. oraz w przypadku przedłużenia przez Zamawiającego terminu prowadzenia zimowego utrzymania dróg, na podstawie zapisu § 4 ust. 2 Wynagrodzenie Wykonawcy za każdą dobo/akcje świadczenia </w:t>
      </w:r>
      <w:r w:rsidR="00E138BD" w:rsidRPr="00845C0D">
        <w:rPr>
          <w:b/>
          <w:bCs/>
          <w:sz w:val="24"/>
          <w:szCs w:val="24"/>
        </w:rPr>
        <w:t>p</w:t>
      </w:r>
      <w:r w:rsidRPr="00845C0D">
        <w:rPr>
          <w:b/>
          <w:bCs/>
          <w:sz w:val="24"/>
          <w:szCs w:val="24"/>
        </w:rPr>
        <w:t>rzedmiotu umowy, wynosić będzie 1/30 ustalonego miesięcznego ryczałtu</w:t>
      </w:r>
      <w:r w:rsidR="00E138BD" w:rsidRPr="00845C0D">
        <w:rPr>
          <w:b/>
          <w:bCs/>
          <w:sz w:val="24"/>
          <w:szCs w:val="24"/>
        </w:rPr>
        <w:t xml:space="preserve"> brutto</w:t>
      </w:r>
      <w:r w:rsidRPr="00845C0D">
        <w:rPr>
          <w:b/>
          <w:bCs/>
          <w:sz w:val="24"/>
          <w:szCs w:val="24"/>
        </w:rPr>
        <w:t>, określonego w ust. 1 powyżej.</w:t>
      </w:r>
    </w:p>
    <w:p w14:paraId="0C2FB84D" w14:textId="22B8BFD2" w:rsidR="00B65A6B" w:rsidRPr="00B65A6B" w:rsidRDefault="00B65A6B" w:rsidP="00553384">
      <w:pPr>
        <w:pStyle w:val="Tekstpodstawowywcity31"/>
        <w:widowControl w:val="0"/>
        <w:numPr>
          <w:ilvl w:val="0"/>
          <w:numId w:val="12"/>
        </w:numPr>
        <w:suppressAutoHyphens w:val="0"/>
        <w:snapToGrid w:val="0"/>
        <w:spacing w:before="0"/>
        <w:ind w:left="357" w:hanging="357"/>
        <w:rPr>
          <w:sz w:val="24"/>
          <w:szCs w:val="24"/>
        </w:rPr>
      </w:pPr>
      <w:r w:rsidRPr="00B65A6B">
        <w:rPr>
          <w:sz w:val="24"/>
          <w:szCs w:val="24"/>
        </w:rPr>
        <w:t>Do każdej wystawionej faktury, Wykonawca dostarczy Zamawiającemu historię pracy sprzętu przeznaczonego do zimowego utrzymania dróg za okres, którego dotyczy wystawiona faktura, na należącym do Wykonawcy nośniku elektronicznym</w:t>
      </w:r>
      <w:r w:rsidR="003606F9">
        <w:rPr>
          <w:sz w:val="24"/>
          <w:szCs w:val="24"/>
        </w:rPr>
        <w:t xml:space="preserve"> (płyty CD,DVD, karta pamięci, pendrive)</w:t>
      </w:r>
    </w:p>
    <w:p w14:paraId="56005E26" w14:textId="77777777" w:rsidR="00F022F8" w:rsidRDefault="00F022F8" w:rsidP="00553384">
      <w:pPr>
        <w:pStyle w:val="Tekstpodstawowywcity31"/>
        <w:widowControl w:val="0"/>
        <w:numPr>
          <w:ilvl w:val="0"/>
          <w:numId w:val="12"/>
        </w:numPr>
        <w:suppressAutoHyphens w:val="0"/>
        <w:snapToGrid w:val="0"/>
        <w:spacing w:before="0"/>
        <w:ind w:left="357" w:hanging="357"/>
        <w:rPr>
          <w:sz w:val="24"/>
          <w:szCs w:val="24"/>
        </w:rPr>
      </w:pPr>
      <w:r>
        <w:rPr>
          <w:sz w:val="24"/>
          <w:szCs w:val="24"/>
        </w:rPr>
        <w:t>Za sprzyjające warunki atmosferyczne, o których mowa w ust. 2 powyżej, uznaje się brak w ciągu miesiąca rozliczeniowego opadów atmosferycznych bądź też ich śladowe ilości, temperaturę utrzymującą się w granicach lub powyżej 0° C oraz brak innych zjawisk atmosferycznych typu gołoledź, oblodzenia, marznąca mżawka - wymagających interwencji Wykonawcy.</w:t>
      </w:r>
    </w:p>
    <w:p w14:paraId="3063CD2F" w14:textId="7287BDCB" w:rsidR="00355A94" w:rsidRPr="00E44C3D" w:rsidRDefault="00F022F8" w:rsidP="00553384">
      <w:pPr>
        <w:pStyle w:val="Tekstpodstawowywcity31"/>
        <w:widowControl w:val="0"/>
        <w:numPr>
          <w:ilvl w:val="0"/>
          <w:numId w:val="12"/>
        </w:numPr>
        <w:suppressAutoHyphens w:val="0"/>
        <w:snapToGrid w:val="0"/>
        <w:spacing w:before="0"/>
        <w:ind w:left="357" w:hanging="357"/>
        <w:rPr>
          <w:i/>
          <w:sz w:val="24"/>
          <w:szCs w:val="24"/>
        </w:rPr>
      </w:pPr>
      <w:r>
        <w:rPr>
          <w:sz w:val="24"/>
          <w:szCs w:val="24"/>
        </w:rPr>
        <w:t xml:space="preserve">Należności będą regulowane z rachunku bankowego Powiatowego Zarządu Dróg we Włocławku: BNP Paribas nr konta 57 1600 1462  1746 9927 0000 0001 w terminie do 14 dni od daty </w:t>
      </w:r>
      <w:r w:rsidRPr="0088283E">
        <w:rPr>
          <w:sz w:val="24"/>
          <w:szCs w:val="24"/>
        </w:rPr>
        <w:t>doręczenia Zamawiającemu</w:t>
      </w:r>
      <w:r>
        <w:rPr>
          <w:color w:val="FF0000"/>
          <w:sz w:val="24"/>
          <w:szCs w:val="24"/>
        </w:rPr>
        <w:t xml:space="preserve"> </w:t>
      </w:r>
      <w:r>
        <w:rPr>
          <w:sz w:val="24"/>
          <w:szCs w:val="24"/>
        </w:rPr>
        <w:t xml:space="preserve">prawidłowo wystawionej faktury na koniec każdego miesiąca, w którym prowadzone było zimowe utrzymanie dróg przez Wykonawcę. Faktura będzie wystawiona na (nabywca/odbiorca/płatnik): </w:t>
      </w:r>
    </w:p>
    <w:p w14:paraId="5B87EE74" w14:textId="77777777" w:rsidR="00F022F8" w:rsidRDefault="00F022F8" w:rsidP="00E138BD">
      <w:pPr>
        <w:ind w:left="714" w:hanging="357"/>
        <w:jc w:val="both"/>
        <w:rPr>
          <w:i/>
          <w:sz w:val="24"/>
          <w:szCs w:val="24"/>
        </w:rPr>
      </w:pPr>
      <w:r>
        <w:rPr>
          <w:i/>
          <w:sz w:val="24"/>
          <w:szCs w:val="24"/>
        </w:rPr>
        <w:t xml:space="preserve">NABYWCA: </w:t>
      </w:r>
    </w:p>
    <w:p w14:paraId="08D3AE89" w14:textId="77777777" w:rsidR="00F022F8" w:rsidRDefault="00F022F8" w:rsidP="00E138BD">
      <w:pPr>
        <w:ind w:left="714" w:hanging="357"/>
        <w:jc w:val="both"/>
        <w:rPr>
          <w:i/>
          <w:sz w:val="24"/>
          <w:szCs w:val="24"/>
        </w:rPr>
      </w:pPr>
      <w:r>
        <w:rPr>
          <w:i/>
          <w:sz w:val="24"/>
          <w:szCs w:val="24"/>
        </w:rPr>
        <w:t xml:space="preserve">Powiat Włocławski  </w:t>
      </w:r>
    </w:p>
    <w:p w14:paraId="3BDB81CE" w14:textId="77777777" w:rsidR="00F022F8" w:rsidRDefault="00F022F8" w:rsidP="00E138BD">
      <w:pPr>
        <w:ind w:left="714" w:hanging="357"/>
        <w:jc w:val="both"/>
        <w:rPr>
          <w:i/>
          <w:sz w:val="24"/>
          <w:szCs w:val="24"/>
        </w:rPr>
      </w:pPr>
      <w:r>
        <w:rPr>
          <w:i/>
          <w:sz w:val="24"/>
          <w:szCs w:val="24"/>
        </w:rPr>
        <w:t xml:space="preserve">ul. Cyganka 28 </w:t>
      </w:r>
    </w:p>
    <w:p w14:paraId="6F0F92FA" w14:textId="77777777" w:rsidR="00F022F8" w:rsidRDefault="00F022F8" w:rsidP="00E138BD">
      <w:pPr>
        <w:ind w:left="714" w:hanging="357"/>
        <w:jc w:val="both"/>
        <w:rPr>
          <w:i/>
          <w:sz w:val="24"/>
          <w:szCs w:val="24"/>
        </w:rPr>
      </w:pPr>
      <w:r>
        <w:rPr>
          <w:i/>
          <w:sz w:val="24"/>
          <w:szCs w:val="24"/>
        </w:rPr>
        <w:t xml:space="preserve">87-800 Włocławek, </w:t>
      </w:r>
    </w:p>
    <w:p w14:paraId="4386642D" w14:textId="77777777" w:rsidR="00F022F8" w:rsidRDefault="00F022F8" w:rsidP="00E138BD">
      <w:pPr>
        <w:ind w:left="714" w:hanging="357"/>
        <w:jc w:val="both"/>
        <w:rPr>
          <w:i/>
          <w:sz w:val="24"/>
          <w:szCs w:val="24"/>
        </w:rPr>
      </w:pPr>
      <w:r>
        <w:rPr>
          <w:i/>
          <w:sz w:val="24"/>
          <w:szCs w:val="24"/>
        </w:rPr>
        <w:t>Nr NIP:  888-311-57-91</w:t>
      </w:r>
    </w:p>
    <w:p w14:paraId="15BDE6CB" w14:textId="77777777" w:rsidR="00F022F8" w:rsidRDefault="00F022F8" w:rsidP="00E138BD">
      <w:pPr>
        <w:ind w:left="714" w:hanging="357"/>
        <w:jc w:val="both"/>
        <w:rPr>
          <w:i/>
          <w:sz w:val="24"/>
          <w:szCs w:val="24"/>
        </w:rPr>
      </w:pPr>
      <w:r>
        <w:rPr>
          <w:i/>
          <w:sz w:val="24"/>
          <w:szCs w:val="24"/>
        </w:rPr>
        <w:t xml:space="preserve">ODBIORCA/PŁATNIK: </w:t>
      </w:r>
    </w:p>
    <w:p w14:paraId="314BC86C" w14:textId="77777777" w:rsidR="00F022F8" w:rsidRPr="00E138BD" w:rsidRDefault="00F022F8" w:rsidP="00E138BD">
      <w:pPr>
        <w:ind w:left="714" w:hanging="357"/>
        <w:jc w:val="both"/>
        <w:rPr>
          <w:i/>
          <w:sz w:val="24"/>
          <w:szCs w:val="24"/>
        </w:rPr>
      </w:pPr>
      <w:bookmarkStart w:id="2" w:name="_Hlk205197312"/>
      <w:r w:rsidRPr="00E138BD">
        <w:rPr>
          <w:i/>
          <w:sz w:val="24"/>
          <w:szCs w:val="24"/>
        </w:rPr>
        <w:t>Powiatowy Zarząd Dróg we Włocławku z/s w Jarantowicach</w:t>
      </w:r>
    </w:p>
    <w:bookmarkEnd w:id="2"/>
    <w:p w14:paraId="4354A66F" w14:textId="1F6D2B26" w:rsidR="00F022F8" w:rsidRPr="00E138BD" w:rsidRDefault="00F022F8" w:rsidP="00E138BD">
      <w:pPr>
        <w:ind w:left="714" w:hanging="357"/>
        <w:jc w:val="both"/>
        <w:rPr>
          <w:i/>
          <w:sz w:val="24"/>
          <w:szCs w:val="24"/>
        </w:rPr>
      </w:pPr>
      <w:r w:rsidRPr="00E138BD">
        <w:rPr>
          <w:i/>
          <w:sz w:val="24"/>
          <w:szCs w:val="24"/>
        </w:rPr>
        <w:t>Jarantowice 5</w:t>
      </w:r>
      <w:r w:rsidR="00E138BD" w:rsidRPr="00E138BD">
        <w:rPr>
          <w:i/>
          <w:sz w:val="24"/>
          <w:szCs w:val="24"/>
        </w:rPr>
        <w:t>, 87-850 Choceń</w:t>
      </w:r>
    </w:p>
    <w:p w14:paraId="11A2AA21" w14:textId="796BB7E7" w:rsidR="006B3BD1" w:rsidRPr="00E138BD" w:rsidRDefault="006B3BD1" w:rsidP="006B3BD1">
      <w:pPr>
        <w:pStyle w:val="Akapitzlist"/>
        <w:numPr>
          <w:ilvl w:val="0"/>
          <w:numId w:val="32"/>
        </w:numPr>
        <w:jc w:val="both"/>
        <w:rPr>
          <w:sz w:val="24"/>
          <w:szCs w:val="24"/>
        </w:rPr>
      </w:pPr>
      <w:r w:rsidRPr="00E138BD">
        <w:rPr>
          <w:sz w:val="24"/>
          <w:szCs w:val="24"/>
        </w:rPr>
        <w:t>Wykonawca ma prawo do wystawienia ustrukturyzowanej faktury elektronicznej za pośrednictwem Platformy Elektronicznego Fakturowania i przesłania ich do Zamawiającego drogą elektroniczną korzystając z systemu teleinformatycznego pod adresem: https://brokerpefexpert.efaktura.gov.pl</w:t>
      </w:r>
    </w:p>
    <w:p w14:paraId="2865800B" w14:textId="28CDB8AD" w:rsidR="006B3BD1" w:rsidRPr="00E138BD" w:rsidRDefault="006B3BD1" w:rsidP="006B3BD1">
      <w:pPr>
        <w:pStyle w:val="Akapitzlist"/>
        <w:ind w:left="360"/>
        <w:jc w:val="both"/>
        <w:rPr>
          <w:sz w:val="24"/>
          <w:szCs w:val="24"/>
        </w:rPr>
      </w:pPr>
      <w:r w:rsidRPr="00E138BD">
        <w:rPr>
          <w:sz w:val="24"/>
          <w:szCs w:val="24"/>
        </w:rPr>
        <w:t>Nazwa podmiotu: Powiatowy Zarząd Dróg we Włocławku z/s w Jarantowicach</w:t>
      </w:r>
    </w:p>
    <w:p w14:paraId="7455A5E2" w14:textId="08A6F3E6" w:rsidR="00F022F8" w:rsidRPr="00E138BD" w:rsidRDefault="006B3BD1" w:rsidP="006B3BD1">
      <w:pPr>
        <w:widowControl w:val="0"/>
        <w:ind w:left="357"/>
        <w:jc w:val="both"/>
        <w:textAlignment w:val="baseline"/>
        <w:rPr>
          <w:sz w:val="24"/>
          <w:szCs w:val="24"/>
        </w:rPr>
      </w:pPr>
      <w:r w:rsidRPr="00E138BD">
        <w:rPr>
          <w:sz w:val="24"/>
          <w:szCs w:val="24"/>
        </w:rPr>
        <w:t>Adres PEF:</w:t>
      </w:r>
      <w:r w:rsidR="00355A94" w:rsidRPr="00E138BD">
        <w:rPr>
          <w:sz w:val="24"/>
          <w:szCs w:val="24"/>
        </w:rPr>
        <w:t>8882425294</w:t>
      </w:r>
    </w:p>
    <w:p w14:paraId="14C9B23C" w14:textId="77777777" w:rsidR="00F022F8" w:rsidRDefault="00F022F8" w:rsidP="00F022F8">
      <w:pPr>
        <w:numPr>
          <w:ilvl w:val="0"/>
          <w:numId w:val="12"/>
        </w:numPr>
        <w:suppressAutoHyphens w:val="0"/>
        <w:ind w:left="426" w:right="71" w:hanging="426"/>
        <w:jc w:val="both"/>
        <w:rPr>
          <w:bCs/>
          <w:sz w:val="24"/>
          <w:szCs w:val="24"/>
        </w:rPr>
      </w:pPr>
      <w:r w:rsidRPr="00327F80">
        <w:rPr>
          <w:bCs/>
          <w:sz w:val="24"/>
          <w:szCs w:val="24"/>
        </w:rPr>
        <w:t>Za dzień zapłaty wynagrodzenia strony ustalają dzień obciążenia rachunku bankowego Zamawiającego.</w:t>
      </w:r>
    </w:p>
    <w:p w14:paraId="18C76744" w14:textId="77777777" w:rsidR="00F022F8" w:rsidRDefault="00F022F8" w:rsidP="00F022F8">
      <w:pPr>
        <w:numPr>
          <w:ilvl w:val="0"/>
          <w:numId w:val="12"/>
        </w:numPr>
        <w:suppressAutoHyphens w:val="0"/>
        <w:ind w:left="426" w:right="71" w:hanging="426"/>
        <w:jc w:val="both"/>
        <w:rPr>
          <w:bCs/>
          <w:sz w:val="24"/>
          <w:szCs w:val="24"/>
        </w:rPr>
      </w:pPr>
      <w:r w:rsidRPr="00327F80">
        <w:rPr>
          <w:bCs/>
          <w:sz w:val="24"/>
          <w:szCs w:val="24"/>
        </w:rPr>
        <w:t xml:space="preserve">Zamawiający oświadcza, że będzie realizować płatności za faktury z zastosowaniem mechanizmu podzielonej płatności (tzw. splitpayment). </w:t>
      </w:r>
    </w:p>
    <w:p w14:paraId="34D14969" w14:textId="77777777" w:rsidR="00F022F8" w:rsidRDefault="00F022F8" w:rsidP="00F022F8">
      <w:pPr>
        <w:numPr>
          <w:ilvl w:val="0"/>
          <w:numId w:val="12"/>
        </w:numPr>
        <w:suppressAutoHyphens w:val="0"/>
        <w:ind w:left="426" w:right="71" w:hanging="426"/>
        <w:jc w:val="both"/>
        <w:rPr>
          <w:bCs/>
          <w:sz w:val="24"/>
          <w:szCs w:val="24"/>
        </w:rPr>
      </w:pPr>
      <w:r w:rsidRPr="00327F80">
        <w:rPr>
          <w:bCs/>
          <w:sz w:val="24"/>
          <w:szCs w:val="24"/>
        </w:rPr>
        <w:lastRenderedPageBreak/>
        <w:t>Podzielną płatność tzw. splitpayment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14:paraId="5BFA1357" w14:textId="77777777" w:rsidR="00F022F8" w:rsidRDefault="00F022F8" w:rsidP="00F022F8">
      <w:pPr>
        <w:numPr>
          <w:ilvl w:val="0"/>
          <w:numId w:val="12"/>
        </w:numPr>
        <w:suppressAutoHyphens w:val="0"/>
        <w:ind w:left="426" w:right="71" w:hanging="426"/>
        <w:jc w:val="both"/>
        <w:rPr>
          <w:bCs/>
          <w:sz w:val="24"/>
          <w:szCs w:val="24"/>
        </w:rPr>
      </w:pPr>
      <w:r w:rsidRPr="00327F80">
        <w:rPr>
          <w:bCs/>
          <w:sz w:val="24"/>
          <w:szCs w:val="24"/>
        </w:rPr>
        <w:t>Wykonawca oświadcza, że wyraża zgodę na dokonywanie przez Zamawiającego płatności w systemie podzielonej płatności tzw. (splitpayment)</w:t>
      </w:r>
      <w:r>
        <w:rPr>
          <w:bCs/>
          <w:sz w:val="24"/>
          <w:szCs w:val="24"/>
        </w:rPr>
        <w:t>.</w:t>
      </w:r>
    </w:p>
    <w:p w14:paraId="23C4D469" w14:textId="77777777" w:rsidR="00F022F8" w:rsidRDefault="00F022F8" w:rsidP="00F022F8">
      <w:pPr>
        <w:numPr>
          <w:ilvl w:val="0"/>
          <w:numId w:val="12"/>
        </w:numPr>
        <w:suppressAutoHyphens w:val="0"/>
        <w:ind w:left="426" w:right="71" w:hanging="426"/>
        <w:jc w:val="both"/>
        <w:rPr>
          <w:bCs/>
          <w:sz w:val="24"/>
          <w:szCs w:val="24"/>
        </w:rPr>
      </w:pPr>
      <w:r w:rsidRPr="00327F80">
        <w:rPr>
          <w:bCs/>
          <w:sz w:val="24"/>
          <w:szCs w:val="24"/>
        </w:rPr>
        <w:t xml:space="preserve">Wykonawca oświadcza, że numer rachunku rozliczeniowego wskazany we wszystkich fakturach, które będą wystawione w jego imieniu, jest rachunkiem, dla którego zgodnie z Rozdziałem 3 a ustawy z dnia 29 sierpnia 1997 r. – Prawo </w:t>
      </w:r>
      <w:r w:rsidRPr="00185E79">
        <w:rPr>
          <w:bCs/>
          <w:sz w:val="24"/>
          <w:szCs w:val="24"/>
        </w:rPr>
        <w:t>Bankowe (Dz. U. z 2023 r. poz. 2488, z 2024 r. poz. 879)  prowad</w:t>
      </w:r>
      <w:r w:rsidRPr="00327F80">
        <w:rPr>
          <w:bCs/>
          <w:sz w:val="24"/>
          <w:szCs w:val="24"/>
        </w:rPr>
        <w:t>zony jest rachunek VAT.</w:t>
      </w:r>
    </w:p>
    <w:p w14:paraId="511597E3" w14:textId="77777777" w:rsidR="00F022F8" w:rsidRPr="00327F80" w:rsidRDefault="00F022F8" w:rsidP="00F022F8">
      <w:pPr>
        <w:numPr>
          <w:ilvl w:val="0"/>
          <w:numId w:val="12"/>
        </w:numPr>
        <w:suppressAutoHyphens w:val="0"/>
        <w:ind w:left="426" w:right="71" w:hanging="426"/>
        <w:jc w:val="both"/>
        <w:rPr>
          <w:bCs/>
          <w:sz w:val="24"/>
          <w:szCs w:val="24"/>
        </w:rPr>
      </w:pPr>
      <w:r w:rsidRPr="00327F80">
        <w:rPr>
          <w:bCs/>
          <w:sz w:val="24"/>
          <w:szCs w:val="24"/>
        </w:rPr>
        <w:t>Wykonawca oświadcza, ż</w:t>
      </w:r>
      <w:r>
        <w:rPr>
          <w:bCs/>
          <w:sz w:val="24"/>
          <w:szCs w:val="24"/>
        </w:rPr>
        <w:t xml:space="preserve">e wskazany przez niego w </w:t>
      </w:r>
      <w:r w:rsidRPr="0088283E">
        <w:rPr>
          <w:bCs/>
          <w:sz w:val="24"/>
          <w:szCs w:val="24"/>
        </w:rPr>
        <w:t>fakturze</w:t>
      </w:r>
      <w:r>
        <w:rPr>
          <w:bCs/>
          <w:color w:val="FF0000"/>
          <w:sz w:val="24"/>
          <w:szCs w:val="24"/>
        </w:rPr>
        <w:t xml:space="preserve"> </w:t>
      </w:r>
      <w:r w:rsidRPr="00327F80">
        <w:rPr>
          <w:bCs/>
          <w:sz w:val="24"/>
          <w:szCs w:val="24"/>
        </w:rPr>
        <w:t>numer rachunku bankowego:</w:t>
      </w:r>
    </w:p>
    <w:p w14:paraId="4470ADD7" w14:textId="0605F8CB" w:rsidR="00F022F8" w:rsidRDefault="00F022F8" w:rsidP="00F022F8">
      <w:pPr>
        <w:numPr>
          <w:ilvl w:val="0"/>
          <w:numId w:val="2"/>
        </w:numPr>
        <w:suppressAutoHyphens w:val="0"/>
        <w:ind w:right="71"/>
        <w:jc w:val="both"/>
        <w:rPr>
          <w:bCs/>
          <w:sz w:val="24"/>
          <w:szCs w:val="24"/>
        </w:rPr>
      </w:pPr>
      <w:r>
        <w:rPr>
          <w:bCs/>
          <w:sz w:val="24"/>
          <w:szCs w:val="24"/>
        </w:rPr>
        <w:t xml:space="preserve">jest zawarty w wykazie, o którym mowa w art. 96b ustawy z dnia 11 marca 2004 r. o podatku od towarów i </w:t>
      </w:r>
      <w:r w:rsidRPr="00185E79">
        <w:rPr>
          <w:bCs/>
          <w:sz w:val="24"/>
          <w:szCs w:val="24"/>
        </w:rPr>
        <w:t>usług (Dz. U. z 2024 r. poz. 361</w:t>
      </w:r>
      <w:r w:rsidR="00355A94">
        <w:rPr>
          <w:bCs/>
          <w:sz w:val="24"/>
          <w:szCs w:val="24"/>
        </w:rPr>
        <w:t>, 852, 1473, 1721, 1911.                   z 2025 r. poz. 222</w:t>
      </w:r>
      <w:r w:rsidR="0011118F">
        <w:rPr>
          <w:bCs/>
          <w:sz w:val="24"/>
          <w:szCs w:val="24"/>
        </w:rPr>
        <w:t>)</w:t>
      </w:r>
      <w:r w:rsidRPr="00185E79">
        <w:rPr>
          <w:bCs/>
          <w:sz w:val="24"/>
          <w:szCs w:val="24"/>
        </w:rPr>
        <w:t xml:space="preserve"> dalej</w:t>
      </w:r>
      <w:r>
        <w:rPr>
          <w:bCs/>
          <w:sz w:val="24"/>
          <w:szCs w:val="24"/>
        </w:rPr>
        <w:t xml:space="preserve"> „ustawa o VAT”, </w:t>
      </w:r>
    </w:p>
    <w:p w14:paraId="31C9EACC" w14:textId="77777777" w:rsidR="00F022F8" w:rsidRDefault="00F022F8" w:rsidP="00F022F8">
      <w:pPr>
        <w:numPr>
          <w:ilvl w:val="0"/>
          <w:numId w:val="2"/>
        </w:numPr>
        <w:suppressAutoHyphens w:val="0"/>
        <w:ind w:right="71"/>
        <w:jc w:val="both"/>
        <w:rPr>
          <w:bCs/>
          <w:sz w:val="24"/>
          <w:szCs w:val="24"/>
        </w:rPr>
      </w:pPr>
      <w:r>
        <w:rPr>
          <w:bCs/>
          <w:sz w:val="24"/>
          <w:szCs w:val="24"/>
        </w:rPr>
        <w:t>jest aktualny, a w przypadku zmiany numeru rachunku bankowego, na który ma być dokonana płatność Wykonawca niezwłocznie (jednak nie później niż w terminie 1 dnia od dnia zaistnienia takiej zmiany) poinformuje Zamawiającego o tym fakcie w formie pisemnej pod rygorem nieważności.</w:t>
      </w:r>
    </w:p>
    <w:p w14:paraId="2A4157D9" w14:textId="250D2829" w:rsidR="00F022F8" w:rsidRDefault="00F022F8" w:rsidP="00F022F8">
      <w:pPr>
        <w:suppressAutoHyphens w:val="0"/>
        <w:ind w:left="426" w:right="71" w:hanging="426"/>
        <w:jc w:val="both"/>
        <w:rPr>
          <w:bCs/>
          <w:sz w:val="24"/>
          <w:szCs w:val="24"/>
        </w:rPr>
      </w:pPr>
      <w:r w:rsidRPr="00553384">
        <w:rPr>
          <w:sz w:val="24"/>
          <w:szCs w:val="24"/>
        </w:rPr>
        <w:t>1</w:t>
      </w:r>
      <w:r w:rsidR="00B65A6B" w:rsidRPr="00553384">
        <w:rPr>
          <w:sz w:val="24"/>
          <w:szCs w:val="24"/>
        </w:rPr>
        <w:t>3</w:t>
      </w:r>
      <w:r w:rsidRPr="00553384">
        <w:rPr>
          <w:sz w:val="24"/>
          <w:szCs w:val="24"/>
        </w:rPr>
        <w:t>.</w:t>
      </w:r>
      <w:r>
        <w:rPr>
          <w:b/>
          <w:bCs/>
          <w:sz w:val="24"/>
          <w:szCs w:val="24"/>
        </w:rPr>
        <w:t xml:space="preserve"> </w:t>
      </w:r>
      <w:r>
        <w:rPr>
          <w:bCs/>
          <w:sz w:val="24"/>
          <w:szCs w:val="24"/>
        </w:rPr>
        <w:t>W przypadku, gdy rachunek bankowy Wykonawcy, na który ma być dokonana płatność nie występuje w wykazie, o którym mowa w art. 96 b ustawy o VAT, Zamawiający ma prawo do wstrzymania płatności do dnia, w którym wskazany do płatności rachunek bankowy Wykonawcy pojawi się w tym wykazie, zaś okres wstrzymania się z płatnością nie będzie uznawany za opóźnienie ani za zwłokę w zapłacie.</w:t>
      </w:r>
    </w:p>
    <w:p w14:paraId="27D3DB1A" w14:textId="638C666C" w:rsidR="00F022F8" w:rsidRDefault="00F022F8" w:rsidP="00E138BD">
      <w:pPr>
        <w:suppressAutoHyphens w:val="0"/>
        <w:ind w:left="425" w:right="74" w:hanging="425"/>
        <w:jc w:val="both"/>
        <w:rPr>
          <w:bCs/>
          <w:sz w:val="24"/>
          <w:szCs w:val="24"/>
        </w:rPr>
      </w:pPr>
      <w:r w:rsidRPr="00553384">
        <w:rPr>
          <w:sz w:val="24"/>
          <w:szCs w:val="24"/>
        </w:rPr>
        <w:t>1</w:t>
      </w:r>
      <w:r w:rsidR="00B65A6B" w:rsidRPr="00553384">
        <w:rPr>
          <w:sz w:val="24"/>
          <w:szCs w:val="24"/>
        </w:rPr>
        <w:t>4</w:t>
      </w:r>
      <w:r w:rsidRPr="00553384">
        <w:rPr>
          <w:sz w:val="24"/>
          <w:szCs w:val="24"/>
        </w:rPr>
        <w:t>.</w:t>
      </w:r>
      <w:r>
        <w:rPr>
          <w:b/>
          <w:bCs/>
          <w:sz w:val="24"/>
          <w:szCs w:val="24"/>
        </w:rPr>
        <w:t xml:space="preserve"> </w:t>
      </w:r>
      <w:r>
        <w:rPr>
          <w:bCs/>
          <w:sz w:val="24"/>
          <w:szCs w:val="24"/>
        </w:rPr>
        <w:t>Wykonawca oświadcza, że jest zarejestrowanym podatnikiem VAT czynnym i nie jest    małym podatnikiem rozliczającym się metodą kasową w rozumieniu ustawy o podatku od towarów i usług, a w przypadku zmian w tym zakresie zobowiązuje się niezwłocznie powiadomić o nich Zamawiającego pod rygorem obciążenia go wszelkimi negatywnymi konsekwencjami finansowymi z tego tytułu.</w:t>
      </w:r>
    </w:p>
    <w:p w14:paraId="3A49DDE8" w14:textId="77777777" w:rsidR="005549F3" w:rsidRPr="006E5AB9" w:rsidRDefault="005549F3" w:rsidP="00553384">
      <w:pPr>
        <w:suppressAutoHyphens w:val="0"/>
        <w:ind w:right="71"/>
        <w:jc w:val="both"/>
        <w:rPr>
          <w:b/>
          <w:bCs/>
          <w:sz w:val="24"/>
          <w:szCs w:val="24"/>
        </w:rPr>
      </w:pPr>
    </w:p>
    <w:p w14:paraId="058941ED" w14:textId="77777777" w:rsidR="00F022F8" w:rsidRDefault="00F022F8" w:rsidP="00F022F8">
      <w:pPr>
        <w:suppressAutoHyphens w:val="0"/>
        <w:ind w:left="426" w:right="71" w:hanging="426"/>
        <w:jc w:val="center"/>
        <w:rPr>
          <w:b/>
          <w:sz w:val="24"/>
          <w:szCs w:val="24"/>
        </w:rPr>
      </w:pPr>
      <w:r>
        <w:rPr>
          <w:b/>
          <w:sz w:val="24"/>
          <w:szCs w:val="24"/>
        </w:rPr>
        <w:t>§ 8</w:t>
      </w:r>
    </w:p>
    <w:p w14:paraId="7DB2CD87" w14:textId="77777777" w:rsidR="00F022F8" w:rsidRDefault="00F022F8" w:rsidP="00F022F8">
      <w:pPr>
        <w:suppressAutoHyphens w:val="0"/>
        <w:ind w:left="426" w:right="71" w:hanging="426"/>
        <w:jc w:val="center"/>
        <w:rPr>
          <w:sz w:val="24"/>
          <w:szCs w:val="24"/>
        </w:rPr>
      </w:pPr>
      <w:r>
        <w:rPr>
          <w:b/>
          <w:sz w:val="24"/>
          <w:szCs w:val="24"/>
        </w:rPr>
        <w:t>Kary umowne</w:t>
      </w:r>
    </w:p>
    <w:p w14:paraId="4F83A93B" w14:textId="77777777" w:rsidR="00F022F8" w:rsidRDefault="00F022F8" w:rsidP="0011118F">
      <w:pPr>
        <w:numPr>
          <w:ilvl w:val="1"/>
          <w:numId w:val="13"/>
        </w:numPr>
        <w:suppressAutoHyphens w:val="0"/>
        <w:ind w:left="357" w:hanging="357"/>
        <w:jc w:val="both"/>
        <w:rPr>
          <w:sz w:val="24"/>
          <w:szCs w:val="24"/>
        </w:rPr>
      </w:pPr>
      <w:r>
        <w:rPr>
          <w:sz w:val="24"/>
          <w:szCs w:val="24"/>
        </w:rPr>
        <w:t>Strony postanawiają, że w razie nie wykonywania lub nienależytego wykonywania niniejszej umowy obowiązującą je formą odszkodowania będą kary umowne.</w:t>
      </w:r>
    </w:p>
    <w:p w14:paraId="09001993" w14:textId="77777777" w:rsidR="00F022F8" w:rsidRDefault="00F022F8" w:rsidP="00E138BD">
      <w:pPr>
        <w:numPr>
          <w:ilvl w:val="1"/>
          <w:numId w:val="13"/>
        </w:numPr>
        <w:suppressAutoHyphens w:val="0"/>
        <w:ind w:left="357" w:hanging="357"/>
        <w:jc w:val="both"/>
        <w:rPr>
          <w:rFonts w:eastAsia="Arial"/>
          <w:sz w:val="24"/>
          <w:szCs w:val="24"/>
        </w:rPr>
      </w:pPr>
      <w:r>
        <w:rPr>
          <w:sz w:val="24"/>
          <w:szCs w:val="24"/>
        </w:rPr>
        <w:t>Wykonawca jest zobowiązany do zapłaty kar umownych w następujących przypadkach:</w:t>
      </w:r>
      <w:r>
        <w:rPr>
          <w:rFonts w:eastAsia="Arial"/>
          <w:sz w:val="24"/>
          <w:szCs w:val="24"/>
        </w:rPr>
        <w:t xml:space="preserve"> </w:t>
      </w:r>
    </w:p>
    <w:p w14:paraId="63E1C769" w14:textId="1DE4B938" w:rsidR="00F022F8" w:rsidRDefault="00F022F8" w:rsidP="00E138BD">
      <w:pPr>
        <w:numPr>
          <w:ilvl w:val="0"/>
          <w:numId w:val="21"/>
        </w:numPr>
        <w:suppressAutoHyphens w:val="0"/>
        <w:ind w:left="714" w:right="71" w:hanging="357"/>
        <w:jc w:val="both"/>
        <w:rPr>
          <w:rFonts w:eastAsia="Arial"/>
          <w:sz w:val="24"/>
          <w:szCs w:val="24"/>
        </w:rPr>
      </w:pPr>
      <w:r>
        <w:rPr>
          <w:rFonts w:eastAsia="Arial"/>
          <w:sz w:val="24"/>
          <w:szCs w:val="24"/>
        </w:rPr>
        <w:t xml:space="preserve">nie przedstawienie </w:t>
      </w:r>
      <w:r>
        <w:rPr>
          <w:sz w:val="24"/>
          <w:szCs w:val="24"/>
        </w:rPr>
        <w:t xml:space="preserve">Zamawiającemu warunków Ubezpieczenia wraz z potwierdzaniem </w:t>
      </w:r>
      <w:r w:rsidR="00E138BD">
        <w:rPr>
          <w:sz w:val="24"/>
          <w:szCs w:val="24"/>
        </w:rPr>
        <w:t>z</w:t>
      </w:r>
      <w:r>
        <w:rPr>
          <w:sz w:val="24"/>
          <w:szCs w:val="24"/>
        </w:rPr>
        <w:t>apłaty należnej składki, w wysokości 1.000,00 zł za każdy rozpoczęty dzień zwłoki,</w:t>
      </w:r>
    </w:p>
    <w:p w14:paraId="67ABEB06" w14:textId="1E6D9FBD" w:rsidR="00F022F8" w:rsidRDefault="00F022F8" w:rsidP="00E138BD">
      <w:pPr>
        <w:numPr>
          <w:ilvl w:val="0"/>
          <w:numId w:val="21"/>
        </w:numPr>
        <w:suppressAutoHyphens w:val="0"/>
        <w:ind w:left="714" w:right="71" w:hanging="357"/>
        <w:jc w:val="both"/>
        <w:rPr>
          <w:rFonts w:eastAsia="Arial"/>
          <w:sz w:val="24"/>
          <w:szCs w:val="24"/>
        </w:rPr>
      </w:pPr>
      <w:r>
        <w:rPr>
          <w:rFonts w:eastAsia="Arial"/>
          <w:sz w:val="24"/>
          <w:szCs w:val="24"/>
        </w:rPr>
        <w:t xml:space="preserve">nie dopuszczenie </w:t>
      </w:r>
      <w:r>
        <w:rPr>
          <w:sz w:val="24"/>
          <w:szCs w:val="24"/>
        </w:rPr>
        <w:t>przez Wykonawcę do kontroli jego bazy technicznej przez pracowników Zamawiającego, w wysokości 500,00 zł za każdy stwierdzony przypadek,</w:t>
      </w:r>
    </w:p>
    <w:p w14:paraId="496423E4" w14:textId="462D88D8" w:rsidR="00F022F8" w:rsidRDefault="00F022F8" w:rsidP="00E138BD">
      <w:pPr>
        <w:numPr>
          <w:ilvl w:val="0"/>
          <w:numId w:val="21"/>
        </w:numPr>
        <w:suppressAutoHyphens w:val="0"/>
        <w:ind w:left="714" w:right="71" w:hanging="357"/>
        <w:jc w:val="both"/>
        <w:rPr>
          <w:sz w:val="24"/>
          <w:szCs w:val="24"/>
        </w:rPr>
      </w:pPr>
      <w:r>
        <w:rPr>
          <w:rFonts w:eastAsia="Arial"/>
          <w:sz w:val="24"/>
          <w:szCs w:val="24"/>
        </w:rPr>
        <w:t xml:space="preserve">stwierdzenia w bazie magazynowo - </w:t>
      </w:r>
      <w:r>
        <w:rPr>
          <w:sz w:val="24"/>
          <w:szCs w:val="24"/>
        </w:rPr>
        <w:t>transportowej Wykonawcy uchybień dotyczących spełnienia warunków ilości posiadanego sprzętu i jego stanu technicznego w wysokości 500</w:t>
      </w:r>
      <w:r w:rsidR="00E138BD">
        <w:rPr>
          <w:sz w:val="24"/>
          <w:szCs w:val="24"/>
        </w:rPr>
        <w:t>,00</w:t>
      </w:r>
      <w:r>
        <w:rPr>
          <w:sz w:val="24"/>
          <w:szCs w:val="24"/>
        </w:rPr>
        <w:t xml:space="preserve"> zł</w:t>
      </w:r>
      <w:r>
        <w:rPr>
          <w:rFonts w:eastAsia="Arial"/>
          <w:sz w:val="24"/>
          <w:szCs w:val="24"/>
        </w:rPr>
        <w:t xml:space="preserve"> </w:t>
      </w:r>
      <w:r>
        <w:rPr>
          <w:sz w:val="24"/>
          <w:szCs w:val="24"/>
        </w:rPr>
        <w:t>za każdy stwierdzony przypadek;</w:t>
      </w:r>
    </w:p>
    <w:p w14:paraId="21C1AC16" w14:textId="758A1CC8" w:rsidR="00F022F8" w:rsidRPr="00DC0244" w:rsidRDefault="00F022F8" w:rsidP="00E138BD">
      <w:pPr>
        <w:pStyle w:val="Akapitzlist"/>
        <w:numPr>
          <w:ilvl w:val="0"/>
          <w:numId w:val="21"/>
        </w:numPr>
        <w:contextualSpacing w:val="0"/>
        <w:jc w:val="both"/>
        <w:rPr>
          <w:sz w:val="24"/>
          <w:szCs w:val="24"/>
        </w:rPr>
      </w:pPr>
      <w:r w:rsidRPr="00DC0244">
        <w:rPr>
          <w:sz w:val="24"/>
          <w:szCs w:val="24"/>
        </w:rPr>
        <w:t>za niewywiązanie się z obowiązku dotyczącego zatrudnienia osób na podstawie umowy o pracę, o których mowa w § 2 ust</w:t>
      </w:r>
      <w:r w:rsidR="006B3BD1">
        <w:rPr>
          <w:sz w:val="24"/>
          <w:szCs w:val="24"/>
        </w:rPr>
        <w:t>.</w:t>
      </w:r>
      <w:r w:rsidRPr="00DC0244">
        <w:rPr>
          <w:sz w:val="24"/>
          <w:szCs w:val="24"/>
        </w:rPr>
        <w:t xml:space="preserve"> 2 </w:t>
      </w:r>
      <w:r w:rsidRPr="00E138BD">
        <w:rPr>
          <w:sz w:val="24"/>
          <w:szCs w:val="24"/>
        </w:rPr>
        <w:t xml:space="preserve">pkt </w:t>
      </w:r>
      <w:r w:rsidR="006B3BD1" w:rsidRPr="00E138BD">
        <w:rPr>
          <w:sz w:val="24"/>
          <w:szCs w:val="24"/>
        </w:rPr>
        <w:t>9</w:t>
      </w:r>
      <w:r w:rsidRPr="00E138BD">
        <w:rPr>
          <w:sz w:val="24"/>
          <w:szCs w:val="24"/>
        </w:rPr>
        <w:t xml:space="preserve">) </w:t>
      </w:r>
      <w:r w:rsidRPr="00DC0244">
        <w:rPr>
          <w:sz w:val="24"/>
          <w:szCs w:val="24"/>
        </w:rPr>
        <w:t xml:space="preserve">umowy w wysokości </w:t>
      </w:r>
      <w:r>
        <w:rPr>
          <w:bCs/>
          <w:sz w:val="24"/>
          <w:szCs w:val="24"/>
        </w:rPr>
        <w:t>200</w:t>
      </w:r>
      <w:r w:rsidR="006B3BD1">
        <w:rPr>
          <w:bCs/>
          <w:sz w:val="24"/>
          <w:szCs w:val="24"/>
        </w:rPr>
        <w:t>,00</w:t>
      </w:r>
      <w:r>
        <w:rPr>
          <w:bCs/>
          <w:sz w:val="24"/>
          <w:szCs w:val="24"/>
        </w:rPr>
        <w:t xml:space="preserve"> zł</w:t>
      </w:r>
      <w:r w:rsidRPr="00DC0244">
        <w:rPr>
          <w:bCs/>
          <w:sz w:val="24"/>
          <w:szCs w:val="24"/>
        </w:rPr>
        <w:t xml:space="preserve"> </w:t>
      </w:r>
      <w:r w:rsidRPr="00DC0244">
        <w:rPr>
          <w:sz w:val="24"/>
          <w:szCs w:val="24"/>
        </w:rPr>
        <w:t>za każdy dzień zwłoki w wykazaniu przez wykonawcę zatrudnienia pracownika na umowę o pracę.</w:t>
      </w:r>
    </w:p>
    <w:p w14:paraId="1DF37BB2" w14:textId="5BE7A900" w:rsidR="00F022F8" w:rsidRDefault="00F022F8" w:rsidP="00F022F8">
      <w:pPr>
        <w:pStyle w:val="Akapitzlist"/>
        <w:numPr>
          <w:ilvl w:val="0"/>
          <w:numId w:val="21"/>
        </w:numPr>
        <w:contextualSpacing w:val="0"/>
        <w:jc w:val="both"/>
        <w:rPr>
          <w:sz w:val="24"/>
          <w:szCs w:val="24"/>
        </w:rPr>
      </w:pPr>
      <w:r>
        <w:rPr>
          <w:sz w:val="24"/>
          <w:szCs w:val="24"/>
        </w:rPr>
        <w:t>za powierzenie, bez uzgodnienia z Zamawiającym, wykonywania usług innym osobom niż te wskazane w wykazie o którym mowa w § 2 ust</w:t>
      </w:r>
      <w:r w:rsidR="00E138BD">
        <w:rPr>
          <w:sz w:val="24"/>
          <w:szCs w:val="24"/>
        </w:rPr>
        <w:t>.</w:t>
      </w:r>
      <w:r>
        <w:rPr>
          <w:sz w:val="24"/>
          <w:szCs w:val="24"/>
        </w:rPr>
        <w:t xml:space="preserve"> 2 pkt 9) umowy </w:t>
      </w:r>
      <w:r>
        <w:rPr>
          <w:bCs/>
          <w:sz w:val="24"/>
          <w:szCs w:val="24"/>
        </w:rPr>
        <w:t>200</w:t>
      </w:r>
      <w:r w:rsidR="006B3BD1">
        <w:rPr>
          <w:bCs/>
          <w:sz w:val="24"/>
          <w:szCs w:val="24"/>
        </w:rPr>
        <w:t>,00</w:t>
      </w:r>
      <w:r>
        <w:rPr>
          <w:bCs/>
          <w:sz w:val="24"/>
          <w:szCs w:val="24"/>
        </w:rPr>
        <w:t xml:space="preserve"> zł </w:t>
      </w:r>
      <w:r>
        <w:rPr>
          <w:sz w:val="24"/>
          <w:szCs w:val="24"/>
        </w:rPr>
        <w:t>dziennie za każdy dzień pracy takiego pracownika,</w:t>
      </w:r>
      <w:r w:rsidR="00B65A6B">
        <w:rPr>
          <w:sz w:val="24"/>
          <w:szCs w:val="24"/>
        </w:rPr>
        <w:t xml:space="preserve"> </w:t>
      </w:r>
    </w:p>
    <w:p w14:paraId="301BAACB" w14:textId="5A4BEF98" w:rsidR="00B65A6B" w:rsidRDefault="00B65A6B" w:rsidP="00F022F8">
      <w:pPr>
        <w:pStyle w:val="Akapitzlist"/>
        <w:numPr>
          <w:ilvl w:val="0"/>
          <w:numId w:val="21"/>
        </w:numPr>
        <w:contextualSpacing w:val="0"/>
        <w:jc w:val="both"/>
        <w:rPr>
          <w:sz w:val="24"/>
          <w:szCs w:val="24"/>
        </w:rPr>
      </w:pPr>
      <w:r w:rsidRPr="00B65A6B">
        <w:rPr>
          <w:sz w:val="24"/>
          <w:szCs w:val="24"/>
        </w:rPr>
        <w:lastRenderedPageBreak/>
        <w:t>w każdym przypadku stwierdzenia nie wyposażenia sprzętu zadeklarowanego do akcji zimowego utrzymania w odbiorniki GPS w wysokości 500,00 zł za każdy dzień stwierdzonego przypadku naruszenia,</w:t>
      </w:r>
      <w:r>
        <w:rPr>
          <w:sz w:val="24"/>
          <w:szCs w:val="24"/>
        </w:rPr>
        <w:t xml:space="preserve"> </w:t>
      </w:r>
    </w:p>
    <w:p w14:paraId="09E0B3A1" w14:textId="6D336E61" w:rsidR="00B65A6B" w:rsidRPr="00B65A6B" w:rsidRDefault="00B65A6B" w:rsidP="00E138BD">
      <w:pPr>
        <w:pStyle w:val="Akapitzlist"/>
        <w:numPr>
          <w:ilvl w:val="0"/>
          <w:numId w:val="21"/>
        </w:numPr>
        <w:jc w:val="both"/>
        <w:rPr>
          <w:sz w:val="24"/>
          <w:szCs w:val="24"/>
        </w:rPr>
      </w:pPr>
      <w:r w:rsidRPr="00B65A6B">
        <w:rPr>
          <w:sz w:val="24"/>
          <w:szCs w:val="24"/>
        </w:rPr>
        <w:t>w przypadku braku udostępnienia podglądu pracy sprzętu poprzez stosowne łącze, udostępnione przez Wykonawcę, Wykonawca ma obowiązek niezwłocznego przywrócenia podglądu. W przypadku przerwy trwającej dłużej niż trzy doby naliczona zostanie kara w wysokości 500,00 zł za każdy kolejny dzień zwłoki,</w:t>
      </w:r>
    </w:p>
    <w:p w14:paraId="1231558E" w14:textId="240FCADB" w:rsidR="00F022F8" w:rsidRDefault="00F022F8" w:rsidP="00E138BD">
      <w:pPr>
        <w:numPr>
          <w:ilvl w:val="0"/>
          <w:numId w:val="21"/>
        </w:numPr>
        <w:suppressAutoHyphens w:val="0"/>
        <w:ind w:left="714" w:right="71" w:hanging="357"/>
        <w:jc w:val="both"/>
        <w:rPr>
          <w:rFonts w:eastAsia="Arial"/>
          <w:sz w:val="24"/>
          <w:szCs w:val="24"/>
        </w:rPr>
      </w:pPr>
      <w:r>
        <w:rPr>
          <w:rFonts w:eastAsia="Arial"/>
          <w:sz w:val="24"/>
          <w:szCs w:val="24"/>
        </w:rPr>
        <w:t xml:space="preserve">przekroczenia </w:t>
      </w:r>
      <w:r>
        <w:rPr>
          <w:sz w:val="24"/>
          <w:szCs w:val="24"/>
        </w:rPr>
        <w:t>czasu reakcji, o których mowa w § 2 ust.</w:t>
      </w:r>
      <w:r w:rsidRPr="006B3BD1">
        <w:rPr>
          <w:color w:val="EE0000"/>
          <w:sz w:val="24"/>
          <w:szCs w:val="24"/>
        </w:rPr>
        <w:t xml:space="preserve"> </w:t>
      </w:r>
      <w:r w:rsidR="006B3BD1" w:rsidRPr="0083369D">
        <w:rPr>
          <w:sz w:val="24"/>
          <w:szCs w:val="24"/>
        </w:rPr>
        <w:t>2</w:t>
      </w:r>
      <w:r w:rsidRPr="006B3BD1">
        <w:rPr>
          <w:color w:val="EE0000"/>
          <w:sz w:val="24"/>
          <w:szCs w:val="24"/>
        </w:rPr>
        <w:t xml:space="preserve"> </w:t>
      </w:r>
      <w:r>
        <w:rPr>
          <w:sz w:val="24"/>
          <w:szCs w:val="24"/>
        </w:rPr>
        <w:t>pkt 1 w wysokości 2</w:t>
      </w:r>
      <w:r w:rsidR="006B3BD1">
        <w:rPr>
          <w:sz w:val="24"/>
          <w:szCs w:val="24"/>
        </w:rPr>
        <w:t>.</w:t>
      </w:r>
      <w:r>
        <w:rPr>
          <w:sz w:val="24"/>
          <w:szCs w:val="24"/>
        </w:rPr>
        <w:t>500</w:t>
      </w:r>
      <w:r w:rsidR="006B3BD1">
        <w:rPr>
          <w:sz w:val="24"/>
          <w:szCs w:val="24"/>
        </w:rPr>
        <w:t>,00</w:t>
      </w:r>
      <w:r>
        <w:rPr>
          <w:sz w:val="24"/>
          <w:szCs w:val="24"/>
        </w:rPr>
        <w:t xml:space="preserve"> zł za każdy przypadek naruszenia</w:t>
      </w:r>
      <w:r>
        <w:rPr>
          <w:rFonts w:eastAsia="Arial"/>
          <w:sz w:val="24"/>
          <w:szCs w:val="24"/>
        </w:rPr>
        <w:t>,</w:t>
      </w:r>
    </w:p>
    <w:p w14:paraId="09ABE9C7" w14:textId="77777777" w:rsidR="00F022F8" w:rsidRDefault="00F022F8" w:rsidP="00F022F8">
      <w:pPr>
        <w:numPr>
          <w:ilvl w:val="0"/>
          <w:numId w:val="21"/>
        </w:numPr>
        <w:suppressAutoHyphens w:val="0"/>
        <w:ind w:left="714" w:hanging="357"/>
        <w:jc w:val="both"/>
        <w:rPr>
          <w:sz w:val="24"/>
          <w:szCs w:val="24"/>
        </w:rPr>
      </w:pPr>
      <w:r>
        <w:rPr>
          <w:rFonts w:eastAsia="Arial"/>
          <w:sz w:val="24"/>
          <w:szCs w:val="24"/>
        </w:rPr>
        <w:t>nie przestrzegania przez Wykonawcę obowiązku, o którym mowa w § 2 ust. 3 pkt 2, w wysokości 500,00 zł. za każdy przypadek naruszenia,</w:t>
      </w:r>
      <w:r>
        <w:rPr>
          <w:sz w:val="24"/>
          <w:szCs w:val="24"/>
        </w:rPr>
        <w:t xml:space="preserve"> </w:t>
      </w:r>
    </w:p>
    <w:p w14:paraId="23342BD2" w14:textId="31E0B501" w:rsidR="00F022F8" w:rsidRDefault="00B65A6B" w:rsidP="00B65A6B">
      <w:pPr>
        <w:numPr>
          <w:ilvl w:val="0"/>
          <w:numId w:val="21"/>
        </w:numPr>
        <w:suppressAutoHyphens w:val="0"/>
        <w:ind w:left="709" w:right="71" w:hanging="352"/>
        <w:jc w:val="both"/>
        <w:rPr>
          <w:sz w:val="24"/>
          <w:szCs w:val="24"/>
        </w:rPr>
      </w:pPr>
      <w:r>
        <w:rPr>
          <w:sz w:val="24"/>
          <w:szCs w:val="24"/>
        </w:rPr>
        <w:t xml:space="preserve"> </w:t>
      </w:r>
      <w:r w:rsidR="00F022F8">
        <w:rPr>
          <w:sz w:val="24"/>
          <w:szCs w:val="24"/>
        </w:rPr>
        <w:t>w</w:t>
      </w:r>
      <w:r>
        <w:rPr>
          <w:sz w:val="24"/>
          <w:szCs w:val="24"/>
        </w:rPr>
        <w:t xml:space="preserve"> </w:t>
      </w:r>
      <w:r w:rsidR="00F022F8">
        <w:rPr>
          <w:sz w:val="24"/>
          <w:szCs w:val="24"/>
        </w:rPr>
        <w:t xml:space="preserve">przypadku stwierdzenia przez pracowników Zamawiającego innych naruszeń skutkujących nienależytym wykonaniem usługi, w szczególności gdy usługa realizowana jest niezgodnie z obowiązującymi standardami i złożoną ofertą Wykonawcy, objętej przedmiotem zamówienia </w:t>
      </w:r>
      <w:r w:rsidR="00F022F8">
        <w:rPr>
          <w:rFonts w:eastAsia="Arial"/>
          <w:sz w:val="24"/>
          <w:szCs w:val="24"/>
        </w:rPr>
        <w:t xml:space="preserve">w </w:t>
      </w:r>
      <w:r w:rsidR="00F022F8">
        <w:rPr>
          <w:sz w:val="24"/>
          <w:szCs w:val="24"/>
        </w:rPr>
        <w:t>wysokości;</w:t>
      </w:r>
    </w:p>
    <w:p w14:paraId="2381D76E" w14:textId="77777777" w:rsidR="00F022F8" w:rsidRPr="00185E79" w:rsidRDefault="00F022F8" w:rsidP="00B65A6B">
      <w:pPr>
        <w:numPr>
          <w:ilvl w:val="0"/>
          <w:numId w:val="17"/>
        </w:numPr>
        <w:suppressAutoHyphens w:val="0"/>
        <w:ind w:left="709" w:hanging="352"/>
        <w:jc w:val="both"/>
        <w:rPr>
          <w:bCs/>
          <w:sz w:val="24"/>
          <w:szCs w:val="24"/>
        </w:rPr>
      </w:pPr>
      <w:r>
        <w:rPr>
          <w:sz w:val="24"/>
          <w:szCs w:val="24"/>
        </w:rPr>
        <w:t xml:space="preserve"> </w:t>
      </w:r>
      <w:r>
        <w:rPr>
          <w:bCs/>
          <w:sz w:val="24"/>
          <w:szCs w:val="24"/>
        </w:rPr>
        <w:t xml:space="preserve">1/30  </w:t>
      </w:r>
      <w:r>
        <w:rPr>
          <w:sz w:val="24"/>
          <w:szCs w:val="24"/>
        </w:rPr>
        <w:t xml:space="preserve">miesięcznego wynagrodzenia </w:t>
      </w:r>
      <w:r w:rsidRPr="0088283E">
        <w:rPr>
          <w:sz w:val="24"/>
          <w:szCs w:val="24"/>
        </w:rPr>
        <w:t xml:space="preserve">ryczałtowego brutto Wykonawcy, o którym mowa </w:t>
      </w:r>
      <w:r w:rsidRPr="00185E79">
        <w:rPr>
          <w:sz w:val="24"/>
          <w:szCs w:val="24"/>
        </w:rPr>
        <w:t>w §  7 ust. 1 za pierwszy przypadek naruszenia,</w:t>
      </w:r>
    </w:p>
    <w:p w14:paraId="47325D05" w14:textId="77777777" w:rsidR="00F022F8" w:rsidRPr="0088283E" w:rsidRDefault="00F022F8" w:rsidP="00B65A6B">
      <w:pPr>
        <w:numPr>
          <w:ilvl w:val="0"/>
          <w:numId w:val="17"/>
        </w:numPr>
        <w:suppressAutoHyphens w:val="0"/>
        <w:ind w:left="709" w:hanging="352"/>
        <w:jc w:val="both"/>
        <w:rPr>
          <w:bCs/>
          <w:sz w:val="24"/>
          <w:szCs w:val="24"/>
        </w:rPr>
      </w:pPr>
      <w:r w:rsidRPr="0088283E">
        <w:rPr>
          <w:bCs/>
          <w:sz w:val="24"/>
          <w:szCs w:val="24"/>
        </w:rPr>
        <w:t xml:space="preserve">1/20 </w:t>
      </w:r>
      <w:r w:rsidRPr="0088283E">
        <w:rPr>
          <w:sz w:val="24"/>
          <w:szCs w:val="24"/>
        </w:rPr>
        <w:t>miesięcznego wynagrodzenia ryczałtowego brutto Wykonawcy, o którym mowa</w:t>
      </w:r>
      <w:r>
        <w:rPr>
          <w:bCs/>
          <w:sz w:val="24"/>
          <w:szCs w:val="24"/>
        </w:rPr>
        <w:t xml:space="preserve"> </w:t>
      </w:r>
      <w:r w:rsidRPr="0088283E">
        <w:rPr>
          <w:sz w:val="24"/>
          <w:szCs w:val="24"/>
        </w:rPr>
        <w:t>w §  7 ust. 1 za drugi przypadek naruszenia,</w:t>
      </w:r>
    </w:p>
    <w:p w14:paraId="72275C49" w14:textId="77777777" w:rsidR="00F022F8" w:rsidRPr="0088283E" w:rsidRDefault="00F022F8" w:rsidP="00B65A6B">
      <w:pPr>
        <w:numPr>
          <w:ilvl w:val="0"/>
          <w:numId w:val="17"/>
        </w:numPr>
        <w:suppressAutoHyphens w:val="0"/>
        <w:ind w:left="709" w:hanging="352"/>
        <w:jc w:val="both"/>
        <w:rPr>
          <w:rFonts w:eastAsia="Arial"/>
          <w:sz w:val="24"/>
          <w:szCs w:val="24"/>
        </w:rPr>
      </w:pPr>
      <w:r w:rsidRPr="0088283E">
        <w:rPr>
          <w:bCs/>
          <w:sz w:val="24"/>
          <w:szCs w:val="24"/>
        </w:rPr>
        <w:t xml:space="preserve">1/10 </w:t>
      </w:r>
      <w:r w:rsidRPr="0088283E">
        <w:rPr>
          <w:sz w:val="24"/>
          <w:szCs w:val="24"/>
        </w:rPr>
        <w:t>miesięcznego wynagrodzenia ryczałtowego brutto</w:t>
      </w:r>
      <w:r>
        <w:rPr>
          <w:sz w:val="24"/>
          <w:szCs w:val="24"/>
        </w:rPr>
        <w:t xml:space="preserve"> Wykonawcy, o którym mowa</w:t>
      </w:r>
      <w:r w:rsidRPr="0088283E">
        <w:rPr>
          <w:sz w:val="24"/>
          <w:szCs w:val="24"/>
        </w:rPr>
        <w:t xml:space="preserve"> w § 7 ust. 1 za trzeci i kolejne przypadki naruszenia,</w:t>
      </w:r>
    </w:p>
    <w:p w14:paraId="16142D96" w14:textId="51B2ADA3" w:rsidR="00F022F8" w:rsidRDefault="00B65A6B" w:rsidP="00B65A6B">
      <w:pPr>
        <w:numPr>
          <w:ilvl w:val="0"/>
          <w:numId w:val="21"/>
        </w:numPr>
        <w:suppressAutoHyphens w:val="0"/>
        <w:ind w:left="709" w:right="71" w:hanging="352"/>
        <w:jc w:val="both"/>
        <w:rPr>
          <w:color w:val="000000"/>
          <w:sz w:val="24"/>
          <w:szCs w:val="24"/>
        </w:rPr>
      </w:pPr>
      <w:r>
        <w:rPr>
          <w:rFonts w:eastAsia="Arial"/>
          <w:sz w:val="24"/>
          <w:szCs w:val="24"/>
        </w:rPr>
        <w:t xml:space="preserve"> </w:t>
      </w:r>
      <w:r w:rsidR="00F022F8">
        <w:rPr>
          <w:rFonts w:eastAsia="Arial"/>
          <w:sz w:val="24"/>
          <w:szCs w:val="24"/>
        </w:rPr>
        <w:t>w przypadku odst</w:t>
      </w:r>
      <w:r w:rsidR="00F022F8">
        <w:rPr>
          <w:sz w:val="24"/>
          <w:szCs w:val="24"/>
        </w:rPr>
        <w:t xml:space="preserve">ąpienia od umowy przez Zamawiającego z przyczyn leżących po stronie Wykonawcy w wysokości 1 miesięcznego wynagrodzenia brutto, o którym </w:t>
      </w:r>
      <w:r w:rsidR="00F022F8">
        <w:rPr>
          <w:color w:val="000000"/>
          <w:sz w:val="24"/>
          <w:szCs w:val="24"/>
        </w:rPr>
        <w:t>mowa w § 7 ust. 1 umowy.</w:t>
      </w:r>
    </w:p>
    <w:p w14:paraId="0F421C9C" w14:textId="541B8AED" w:rsidR="001B1D7E" w:rsidRDefault="00B65A6B" w:rsidP="001B1D7E">
      <w:pPr>
        <w:numPr>
          <w:ilvl w:val="0"/>
          <w:numId w:val="35"/>
        </w:numPr>
        <w:suppressAutoHyphens w:val="0"/>
        <w:ind w:left="357" w:hanging="357"/>
        <w:jc w:val="both"/>
        <w:rPr>
          <w:color w:val="000000"/>
          <w:sz w:val="24"/>
          <w:szCs w:val="24"/>
        </w:rPr>
      </w:pPr>
      <w:r>
        <w:rPr>
          <w:color w:val="000000"/>
          <w:sz w:val="24"/>
          <w:szCs w:val="24"/>
        </w:rPr>
        <w:t xml:space="preserve"> </w:t>
      </w:r>
      <w:r w:rsidR="00F022F8" w:rsidRPr="00B65A6B">
        <w:rPr>
          <w:color w:val="000000"/>
          <w:sz w:val="24"/>
          <w:szCs w:val="24"/>
        </w:rPr>
        <w:t>Zamawiający jest zobowiązany do zapłaty kary umownej na rzecz Wykonawcy</w:t>
      </w:r>
      <w:r w:rsidR="001B1D7E">
        <w:rPr>
          <w:color w:val="000000"/>
          <w:sz w:val="24"/>
          <w:szCs w:val="24"/>
        </w:rPr>
        <w:t xml:space="preserve"> </w:t>
      </w:r>
      <w:r w:rsidR="00F022F8" w:rsidRPr="00B65A6B">
        <w:rPr>
          <w:color w:val="000000"/>
          <w:sz w:val="24"/>
          <w:szCs w:val="24"/>
        </w:rPr>
        <w:t>w przypadku odstąpienia przez Zamawiając</w:t>
      </w:r>
      <w:r w:rsidR="00F022F8" w:rsidRPr="00B65A6B">
        <w:rPr>
          <w:rFonts w:eastAsia="Arial"/>
          <w:color w:val="000000"/>
          <w:sz w:val="24"/>
          <w:szCs w:val="24"/>
        </w:rPr>
        <w:t xml:space="preserve">ego </w:t>
      </w:r>
      <w:r w:rsidR="00F022F8" w:rsidRPr="00B65A6B">
        <w:rPr>
          <w:color w:val="000000"/>
          <w:sz w:val="24"/>
          <w:szCs w:val="24"/>
        </w:rPr>
        <w:t>od umowy z przyczyn niezależnych od Wykonawcy w wysokości 1 miesięcznego wynagrodzenia</w:t>
      </w:r>
      <w:r w:rsidR="00F022F8" w:rsidRPr="00B65A6B">
        <w:rPr>
          <w:rFonts w:eastAsia="Arial"/>
          <w:color w:val="000000"/>
          <w:sz w:val="24"/>
          <w:szCs w:val="24"/>
        </w:rPr>
        <w:t xml:space="preserve"> brutto, </w:t>
      </w:r>
      <w:r w:rsidR="00F022F8" w:rsidRPr="00B65A6B">
        <w:rPr>
          <w:color w:val="000000"/>
          <w:sz w:val="24"/>
          <w:szCs w:val="24"/>
        </w:rPr>
        <w:t>o którym mowa w § 7 ust. 1 umowy z wyjątkiem sytuacji, gdy odstąpienie nastąpiło na podstawie art. 456 ustawy pzp.</w:t>
      </w:r>
    </w:p>
    <w:p w14:paraId="516F08B5" w14:textId="77777777" w:rsidR="001B1D7E" w:rsidRDefault="00F022F8" w:rsidP="001B1D7E">
      <w:pPr>
        <w:numPr>
          <w:ilvl w:val="0"/>
          <w:numId w:val="35"/>
        </w:numPr>
        <w:suppressAutoHyphens w:val="0"/>
        <w:ind w:left="357" w:hanging="357"/>
        <w:jc w:val="both"/>
        <w:rPr>
          <w:color w:val="000000"/>
          <w:sz w:val="24"/>
          <w:szCs w:val="24"/>
        </w:rPr>
      </w:pPr>
      <w:r w:rsidRPr="001B1D7E">
        <w:rPr>
          <w:color w:val="000000"/>
          <w:sz w:val="24"/>
          <w:szCs w:val="24"/>
        </w:rPr>
        <w:t>Stwierdzenie nienależytego wykonania</w:t>
      </w:r>
      <w:r w:rsidRPr="001B1D7E">
        <w:rPr>
          <w:rFonts w:eastAsia="Arial"/>
          <w:color w:val="000000"/>
          <w:sz w:val="24"/>
          <w:szCs w:val="24"/>
        </w:rPr>
        <w:t xml:space="preserve"> </w:t>
      </w:r>
      <w:r w:rsidRPr="001B1D7E">
        <w:rPr>
          <w:color w:val="000000"/>
          <w:sz w:val="24"/>
          <w:szCs w:val="24"/>
        </w:rPr>
        <w:t>usługi i naliczenie kary nie zwalnia Wykonawcy z</w:t>
      </w:r>
      <w:r w:rsidRPr="001B1D7E">
        <w:rPr>
          <w:rFonts w:eastAsia="Arial"/>
          <w:color w:val="000000"/>
          <w:sz w:val="24"/>
          <w:szCs w:val="24"/>
        </w:rPr>
        <w:t xml:space="preserve"> </w:t>
      </w:r>
      <w:r w:rsidRPr="001B1D7E">
        <w:rPr>
          <w:color w:val="000000"/>
          <w:sz w:val="24"/>
          <w:szCs w:val="24"/>
        </w:rPr>
        <w:t>obowiązku podjęcia natychmiastowych działań zimowego utrzymania jezdni.</w:t>
      </w:r>
      <w:r w:rsidRPr="001B1D7E">
        <w:rPr>
          <w:rFonts w:eastAsia="Arial"/>
          <w:color w:val="000000"/>
          <w:sz w:val="24"/>
          <w:szCs w:val="24"/>
        </w:rPr>
        <w:t xml:space="preserve"> </w:t>
      </w:r>
    </w:p>
    <w:p w14:paraId="514DEEB6" w14:textId="05642AF8" w:rsidR="001B1D7E" w:rsidRDefault="00F022F8" w:rsidP="001B1D7E">
      <w:pPr>
        <w:numPr>
          <w:ilvl w:val="0"/>
          <w:numId w:val="35"/>
        </w:numPr>
        <w:suppressAutoHyphens w:val="0"/>
        <w:ind w:left="357" w:hanging="357"/>
        <w:jc w:val="both"/>
        <w:rPr>
          <w:color w:val="000000"/>
          <w:sz w:val="24"/>
          <w:szCs w:val="24"/>
        </w:rPr>
      </w:pPr>
      <w:r w:rsidRPr="001B1D7E">
        <w:rPr>
          <w:color w:val="000000"/>
          <w:sz w:val="24"/>
          <w:szCs w:val="24"/>
        </w:rPr>
        <w:t>Łączna wysokość kar umownych, które naliczyć może Zamawiający w związku z niewykona</w:t>
      </w:r>
      <w:r w:rsidRPr="001B1D7E">
        <w:rPr>
          <w:rFonts w:eastAsia="Arial"/>
          <w:color w:val="000000"/>
          <w:sz w:val="24"/>
          <w:szCs w:val="24"/>
        </w:rPr>
        <w:t xml:space="preserve">niem lub </w:t>
      </w:r>
      <w:r w:rsidRPr="001B1D7E">
        <w:rPr>
          <w:color w:val="000000"/>
          <w:sz w:val="24"/>
          <w:szCs w:val="24"/>
        </w:rPr>
        <w:t xml:space="preserve">nienależytym wykonaniem przedmiotu umowy nie może przekroczyć 20 % wynagrodzenia brutto określonego w § 7 ust. </w:t>
      </w:r>
      <w:r w:rsidRPr="001B1D7E">
        <w:rPr>
          <w:rFonts w:eastAsia="Arial"/>
          <w:color w:val="000000"/>
          <w:sz w:val="24"/>
          <w:szCs w:val="24"/>
        </w:rPr>
        <w:t>1 należnemu Wykonawcy w całym okresie trwania umowy.</w:t>
      </w:r>
    </w:p>
    <w:p w14:paraId="509F57AA" w14:textId="77777777" w:rsidR="001B1D7E" w:rsidRDefault="00B65A6B" w:rsidP="001B1D7E">
      <w:pPr>
        <w:numPr>
          <w:ilvl w:val="0"/>
          <w:numId w:val="35"/>
        </w:numPr>
        <w:suppressAutoHyphens w:val="0"/>
        <w:ind w:left="357" w:hanging="357"/>
        <w:jc w:val="both"/>
        <w:rPr>
          <w:color w:val="000000"/>
          <w:sz w:val="24"/>
          <w:szCs w:val="24"/>
        </w:rPr>
      </w:pPr>
      <w:r w:rsidRPr="001B1D7E">
        <w:rPr>
          <w:color w:val="000000"/>
          <w:sz w:val="24"/>
          <w:szCs w:val="24"/>
        </w:rPr>
        <w:t xml:space="preserve">Strony zastrzegają sobie prawo do odszkodowania uzupełniającego do wysokości rzeczywiście poniesionej szkody i utraconych korzyści, przekraczające wysokość kar umownych. </w:t>
      </w:r>
    </w:p>
    <w:p w14:paraId="4F4EC960" w14:textId="1EB2E8F2" w:rsidR="00F022F8" w:rsidRPr="001B1D7E" w:rsidRDefault="00B65A6B" w:rsidP="001B1D7E">
      <w:pPr>
        <w:numPr>
          <w:ilvl w:val="0"/>
          <w:numId w:val="35"/>
        </w:numPr>
        <w:suppressAutoHyphens w:val="0"/>
        <w:ind w:left="357" w:hanging="357"/>
        <w:jc w:val="both"/>
        <w:rPr>
          <w:color w:val="000000"/>
          <w:sz w:val="24"/>
          <w:szCs w:val="24"/>
        </w:rPr>
      </w:pPr>
      <w:r w:rsidRPr="001B1D7E">
        <w:rPr>
          <w:color w:val="000000"/>
          <w:sz w:val="24"/>
          <w:szCs w:val="24"/>
        </w:rPr>
        <w:t>Strony zastrzegają sobie prawo do odszkodowania uzupełniającego do wysokości rzeczywiście poniesionej szkody i utraconych korzyści, przekraczające wysokość kar umownych.</w:t>
      </w:r>
      <w:bookmarkStart w:id="3" w:name="_Hlk200439907"/>
    </w:p>
    <w:p w14:paraId="51A9A3FD" w14:textId="77777777" w:rsidR="00B65A6B" w:rsidRPr="00B65A6B" w:rsidRDefault="00B65A6B" w:rsidP="00B65A6B">
      <w:pPr>
        <w:pStyle w:val="Akapitzlist"/>
        <w:rPr>
          <w:color w:val="000000"/>
          <w:sz w:val="24"/>
          <w:szCs w:val="24"/>
        </w:rPr>
      </w:pPr>
    </w:p>
    <w:bookmarkEnd w:id="3"/>
    <w:p w14:paraId="1C903EF2" w14:textId="77777777" w:rsidR="00F022F8" w:rsidRDefault="00F022F8" w:rsidP="00F022F8">
      <w:pPr>
        <w:pStyle w:val="Tekstpodstawowy"/>
        <w:tabs>
          <w:tab w:val="left" w:pos="720"/>
          <w:tab w:val="left" w:pos="1440"/>
        </w:tabs>
        <w:ind w:left="426" w:right="71"/>
        <w:jc w:val="center"/>
        <w:rPr>
          <w:b/>
          <w:sz w:val="24"/>
          <w:szCs w:val="24"/>
        </w:rPr>
      </w:pPr>
      <w:r>
        <w:rPr>
          <w:b/>
          <w:sz w:val="24"/>
          <w:szCs w:val="24"/>
        </w:rPr>
        <w:t>§ 9</w:t>
      </w:r>
    </w:p>
    <w:p w14:paraId="64CB7FEF" w14:textId="77777777" w:rsidR="00F022F8" w:rsidRDefault="00F022F8" w:rsidP="00F022F8">
      <w:pPr>
        <w:pStyle w:val="Tekstpodstawowy"/>
        <w:tabs>
          <w:tab w:val="left" w:pos="720"/>
          <w:tab w:val="left" w:pos="1440"/>
        </w:tabs>
        <w:ind w:left="426" w:right="71"/>
        <w:jc w:val="center"/>
        <w:rPr>
          <w:bCs/>
          <w:color w:val="000000"/>
          <w:sz w:val="24"/>
          <w:szCs w:val="24"/>
        </w:rPr>
      </w:pPr>
      <w:r>
        <w:rPr>
          <w:b/>
          <w:sz w:val="24"/>
          <w:szCs w:val="24"/>
        </w:rPr>
        <w:t xml:space="preserve">Reprezentacja </w:t>
      </w:r>
    </w:p>
    <w:p w14:paraId="6DF7F29A" w14:textId="454CD51A" w:rsidR="00F022F8" w:rsidRPr="00D31258" w:rsidRDefault="00F022F8" w:rsidP="001B1D7E">
      <w:pPr>
        <w:pStyle w:val="Tekstpodstawowy"/>
        <w:numPr>
          <w:ilvl w:val="0"/>
          <w:numId w:val="26"/>
        </w:numPr>
        <w:tabs>
          <w:tab w:val="left" w:pos="1440"/>
        </w:tabs>
        <w:ind w:left="357" w:right="0" w:hanging="357"/>
        <w:jc w:val="both"/>
        <w:rPr>
          <w:bCs/>
          <w:sz w:val="24"/>
          <w:szCs w:val="24"/>
        </w:rPr>
      </w:pPr>
      <w:bookmarkStart w:id="4" w:name="_Hlk179808483"/>
      <w:r w:rsidRPr="00D31258">
        <w:rPr>
          <w:bCs/>
          <w:sz w:val="24"/>
          <w:szCs w:val="24"/>
        </w:rPr>
        <w:t xml:space="preserve">Zamawiający do wzajemnych kontaktów oraz nadzoru nad realizacją usług wyznacza: </w:t>
      </w:r>
      <w:r w:rsidR="005549F3">
        <w:rPr>
          <w:bCs/>
          <w:sz w:val="24"/>
          <w:szCs w:val="24"/>
        </w:rPr>
        <w:t>…………………………..</w:t>
      </w:r>
      <w:r w:rsidRPr="00D31258">
        <w:rPr>
          <w:bCs/>
          <w:sz w:val="24"/>
          <w:szCs w:val="24"/>
        </w:rPr>
        <w:t>, Pana</w:t>
      </w:r>
      <w:r w:rsidR="005549F3">
        <w:rPr>
          <w:bCs/>
          <w:sz w:val="24"/>
          <w:szCs w:val="24"/>
        </w:rPr>
        <w:t>………………………………………………..</w:t>
      </w:r>
    </w:p>
    <w:bookmarkEnd w:id="4"/>
    <w:p w14:paraId="5C22E4AC" w14:textId="77777777" w:rsidR="00F022F8" w:rsidRDefault="00F022F8" w:rsidP="001B1D7E">
      <w:pPr>
        <w:pStyle w:val="Tekstpodstawowy"/>
        <w:numPr>
          <w:ilvl w:val="0"/>
          <w:numId w:val="26"/>
        </w:numPr>
        <w:tabs>
          <w:tab w:val="left" w:pos="1440"/>
        </w:tabs>
        <w:ind w:left="357" w:right="0" w:hanging="357"/>
        <w:jc w:val="both"/>
        <w:rPr>
          <w:bCs/>
          <w:sz w:val="24"/>
          <w:szCs w:val="24"/>
        </w:rPr>
      </w:pPr>
      <w:r>
        <w:rPr>
          <w:bCs/>
          <w:color w:val="000000"/>
          <w:sz w:val="24"/>
          <w:szCs w:val="24"/>
        </w:rPr>
        <w:t>Osoba, o których mowa w ust. 1, upoważniona jest w imieniu Zamawiającego do nadzorowania i zarządzania realizacją umowy oraz do bezpośredniego kontaktu z Wykonawcą. Do wydawania poleceń Wykonawcy upoważniona jest również osoba pełniąca dyżur zimowego utrzymania dróg w siedzibie Powiatowego Zarządu Dróg we Włocławku z/s w Jarantowicach (tel. (54) 284-64-87).</w:t>
      </w:r>
    </w:p>
    <w:p w14:paraId="41AB7586" w14:textId="77777777" w:rsidR="00F022F8" w:rsidRDefault="00F022F8" w:rsidP="00553384">
      <w:pPr>
        <w:pStyle w:val="Tekstpodstawowy"/>
        <w:numPr>
          <w:ilvl w:val="0"/>
          <w:numId w:val="26"/>
        </w:numPr>
        <w:tabs>
          <w:tab w:val="left" w:pos="1440"/>
        </w:tabs>
        <w:ind w:left="357" w:right="0" w:hanging="357"/>
        <w:jc w:val="both"/>
        <w:rPr>
          <w:bCs/>
          <w:color w:val="000000"/>
          <w:sz w:val="24"/>
          <w:szCs w:val="24"/>
        </w:rPr>
      </w:pPr>
      <w:r>
        <w:rPr>
          <w:bCs/>
          <w:sz w:val="24"/>
          <w:szCs w:val="24"/>
        </w:rPr>
        <w:lastRenderedPageBreak/>
        <w:t xml:space="preserve">Zamawiający zastrzega sobie prawo do przeprowadzania kontroli gotowości sprzętu i zapasów </w:t>
      </w:r>
      <w:r>
        <w:rPr>
          <w:bCs/>
          <w:color w:val="000000"/>
          <w:sz w:val="24"/>
          <w:szCs w:val="24"/>
        </w:rPr>
        <w:t>materiałów przed rozpoczęciem „Zimowego utrzymania dróg” oraz podczas całego okresu zimowego.</w:t>
      </w:r>
    </w:p>
    <w:p w14:paraId="69C863C1" w14:textId="26BC9E2F" w:rsidR="00F022F8" w:rsidRDefault="00F022F8" w:rsidP="00553384">
      <w:pPr>
        <w:pStyle w:val="Tekstpodstawowy"/>
        <w:numPr>
          <w:ilvl w:val="0"/>
          <w:numId w:val="26"/>
        </w:numPr>
        <w:tabs>
          <w:tab w:val="left" w:pos="1440"/>
        </w:tabs>
        <w:ind w:left="357" w:right="0" w:hanging="357"/>
        <w:jc w:val="both"/>
        <w:rPr>
          <w:bCs/>
          <w:color w:val="000000"/>
          <w:sz w:val="24"/>
          <w:szCs w:val="24"/>
        </w:rPr>
      </w:pPr>
      <w:r>
        <w:rPr>
          <w:bCs/>
          <w:color w:val="000000"/>
          <w:sz w:val="24"/>
          <w:szCs w:val="24"/>
        </w:rPr>
        <w:t>Wykonawca wyznacza:</w:t>
      </w:r>
      <w:r w:rsidR="005549F3">
        <w:rPr>
          <w:bCs/>
          <w:color w:val="000000"/>
          <w:sz w:val="24"/>
          <w:szCs w:val="24"/>
        </w:rPr>
        <w:t>………………………………………….</w:t>
      </w:r>
      <w:r>
        <w:rPr>
          <w:b/>
          <w:color w:val="000000"/>
          <w:sz w:val="24"/>
          <w:szCs w:val="24"/>
        </w:rPr>
        <w:t>,</w:t>
      </w:r>
      <w:r w:rsidR="003606F9">
        <w:rPr>
          <w:bCs/>
          <w:color w:val="000000"/>
          <w:sz w:val="24"/>
          <w:szCs w:val="24"/>
        </w:rPr>
        <w:t xml:space="preserve"> </w:t>
      </w:r>
      <w:r>
        <w:rPr>
          <w:bCs/>
          <w:color w:val="000000"/>
          <w:sz w:val="24"/>
          <w:szCs w:val="24"/>
        </w:rPr>
        <w:t xml:space="preserve">który jest upoważniony w imieniu Wykonawcy do nadzorowania i zarządzania realizacją </w:t>
      </w:r>
      <w:r w:rsidR="001B1D7E">
        <w:rPr>
          <w:bCs/>
          <w:color w:val="000000"/>
          <w:sz w:val="24"/>
          <w:szCs w:val="24"/>
        </w:rPr>
        <w:t>u</w:t>
      </w:r>
      <w:r>
        <w:rPr>
          <w:bCs/>
          <w:color w:val="000000"/>
          <w:sz w:val="24"/>
          <w:szCs w:val="24"/>
        </w:rPr>
        <w:t>mowy oraz do bezpośrednich kontaktów z Zamawiającym. Łączność telefoniczna ze wskazanym numerem telefonu Wykonawcy musi być zachowana przez 24 godziny na dobę we wszystkie dni tygodnia.</w:t>
      </w:r>
    </w:p>
    <w:p w14:paraId="47A7C74B" w14:textId="2863B784" w:rsidR="00F022F8" w:rsidRPr="00B65A6B" w:rsidRDefault="00F022F8" w:rsidP="00553384">
      <w:pPr>
        <w:pStyle w:val="Tekstpodstawowy"/>
        <w:numPr>
          <w:ilvl w:val="0"/>
          <w:numId w:val="26"/>
        </w:numPr>
        <w:tabs>
          <w:tab w:val="left" w:pos="1440"/>
        </w:tabs>
        <w:ind w:left="357" w:right="0" w:hanging="357"/>
        <w:jc w:val="both"/>
        <w:rPr>
          <w:b/>
          <w:sz w:val="24"/>
          <w:szCs w:val="24"/>
        </w:rPr>
      </w:pPr>
      <w:r>
        <w:rPr>
          <w:bCs/>
          <w:color w:val="000000"/>
          <w:sz w:val="24"/>
          <w:szCs w:val="24"/>
        </w:rPr>
        <w:t xml:space="preserve">Zmiana którejkolwiek z osób wymienionych w ust. 1 i 4, wymaga zachowania formy pisemnej i nie wymaga sporządzenia aneksu do </w:t>
      </w:r>
      <w:r w:rsidR="001B1D7E">
        <w:rPr>
          <w:bCs/>
          <w:color w:val="000000"/>
          <w:sz w:val="24"/>
          <w:szCs w:val="24"/>
        </w:rPr>
        <w:t>u</w:t>
      </w:r>
      <w:r>
        <w:rPr>
          <w:bCs/>
          <w:color w:val="000000"/>
          <w:sz w:val="24"/>
          <w:szCs w:val="24"/>
        </w:rPr>
        <w:t>mowy.</w:t>
      </w:r>
    </w:p>
    <w:p w14:paraId="7A637204" w14:textId="77777777" w:rsidR="00B65A6B" w:rsidRDefault="00B65A6B" w:rsidP="00B65A6B">
      <w:pPr>
        <w:pStyle w:val="Tekstpodstawowy"/>
        <w:tabs>
          <w:tab w:val="left" w:pos="1440"/>
        </w:tabs>
        <w:ind w:left="851" w:right="0"/>
        <w:jc w:val="both"/>
        <w:rPr>
          <w:b/>
          <w:sz w:val="24"/>
          <w:szCs w:val="24"/>
        </w:rPr>
      </w:pPr>
    </w:p>
    <w:p w14:paraId="0A955C78" w14:textId="77777777" w:rsidR="00F022F8" w:rsidRDefault="00F022F8" w:rsidP="00F022F8">
      <w:pPr>
        <w:pStyle w:val="Tekstpodstawowy"/>
        <w:tabs>
          <w:tab w:val="left" w:pos="720"/>
          <w:tab w:val="left" w:pos="1440"/>
        </w:tabs>
        <w:ind w:left="426" w:right="71"/>
        <w:rPr>
          <w:sz w:val="24"/>
          <w:szCs w:val="24"/>
        </w:rPr>
      </w:pPr>
      <w:r>
        <w:rPr>
          <w:b/>
          <w:sz w:val="24"/>
          <w:szCs w:val="24"/>
        </w:rPr>
        <w:t xml:space="preserve">                                                                § 10</w:t>
      </w:r>
    </w:p>
    <w:p w14:paraId="1F09215E" w14:textId="77777777" w:rsidR="00F022F8" w:rsidRDefault="00F022F8" w:rsidP="00F022F8">
      <w:pPr>
        <w:pStyle w:val="Tekstpodstawowy"/>
        <w:tabs>
          <w:tab w:val="left" w:pos="709"/>
        </w:tabs>
        <w:ind w:left="426" w:right="71"/>
        <w:jc w:val="both"/>
        <w:rPr>
          <w:b/>
          <w:sz w:val="24"/>
          <w:szCs w:val="24"/>
        </w:rPr>
      </w:pPr>
      <w:r>
        <w:rPr>
          <w:sz w:val="24"/>
          <w:szCs w:val="24"/>
        </w:rPr>
        <w:t>Wszelkie uwagi i zastrzeżenia oraz opisy sytuacji i stanu zimowego utrzymania dróg powiatowych będą odnotowywane przez Zamawiającego w prowadzonym Dzienniku Meldunków do którego swoje uwagi i spostrzeżenia może wpisać również Wykonawca.</w:t>
      </w:r>
    </w:p>
    <w:p w14:paraId="0655DCE0" w14:textId="77777777" w:rsidR="00553384" w:rsidRDefault="00553384" w:rsidP="00F022F8">
      <w:pPr>
        <w:pStyle w:val="Tekstpodstawowy"/>
        <w:tabs>
          <w:tab w:val="left" w:pos="720"/>
          <w:tab w:val="left" w:pos="1440"/>
        </w:tabs>
        <w:ind w:right="71"/>
        <w:jc w:val="center"/>
        <w:rPr>
          <w:b/>
          <w:sz w:val="24"/>
          <w:szCs w:val="24"/>
        </w:rPr>
      </w:pPr>
    </w:p>
    <w:p w14:paraId="3C51C859" w14:textId="1558AF9D" w:rsidR="00F022F8" w:rsidRDefault="00F022F8" w:rsidP="00F022F8">
      <w:pPr>
        <w:pStyle w:val="Tekstpodstawowy"/>
        <w:tabs>
          <w:tab w:val="left" w:pos="720"/>
          <w:tab w:val="left" w:pos="1440"/>
        </w:tabs>
        <w:ind w:right="71"/>
        <w:jc w:val="center"/>
        <w:rPr>
          <w:b/>
          <w:sz w:val="24"/>
          <w:szCs w:val="24"/>
        </w:rPr>
      </w:pPr>
      <w:r>
        <w:rPr>
          <w:b/>
          <w:sz w:val="24"/>
          <w:szCs w:val="24"/>
        </w:rPr>
        <w:t>§ 11</w:t>
      </w:r>
    </w:p>
    <w:p w14:paraId="287FD6D3" w14:textId="77777777" w:rsidR="00F022F8" w:rsidRDefault="00F022F8" w:rsidP="00F022F8">
      <w:pPr>
        <w:pStyle w:val="Tekstpodstawowy"/>
        <w:tabs>
          <w:tab w:val="left" w:pos="720"/>
          <w:tab w:val="left" w:pos="1440"/>
        </w:tabs>
        <w:ind w:right="71"/>
        <w:jc w:val="center"/>
        <w:rPr>
          <w:sz w:val="24"/>
          <w:szCs w:val="24"/>
        </w:rPr>
      </w:pPr>
      <w:r>
        <w:rPr>
          <w:b/>
          <w:sz w:val="24"/>
          <w:szCs w:val="24"/>
        </w:rPr>
        <w:t>Zmiana umowy</w:t>
      </w:r>
    </w:p>
    <w:p w14:paraId="4B6123FC" w14:textId="77777777" w:rsidR="00F022F8" w:rsidRDefault="00F022F8" w:rsidP="00F022F8">
      <w:pPr>
        <w:pStyle w:val="Akapitzlist"/>
        <w:numPr>
          <w:ilvl w:val="0"/>
          <w:numId w:val="23"/>
        </w:numPr>
        <w:ind w:left="357" w:hanging="357"/>
        <w:contextualSpacing w:val="0"/>
        <w:jc w:val="both"/>
        <w:rPr>
          <w:sz w:val="24"/>
          <w:szCs w:val="24"/>
        </w:rPr>
      </w:pPr>
      <w:r>
        <w:rPr>
          <w:sz w:val="24"/>
          <w:szCs w:val="24"/>
        </w:rPr>
        <w:t>Zmiana postanowień zawartej Umowy może nastąpić za zgodą obu stron wyrażoną na piśmie pod rygorem nieważności z uwzględnieniem zakazu określonego w art. 454 ust. 1 ustawy pzp.</w:t>
      </w:r>
    </w:p>
    <w:p w14:paraId="68AE5163" w14:textId="77777777" w:rsidR="00F022F8" w:rsidRDefault="00F022F8" w:rsidP="00F022F8">
      <w:pPr>
        <w:pStyle w:val="Akapitzlist"/>
        <w:numPr>
          <w:ilvl w:val="0"/>
          <w:numId w:val="23"/>
        </w:numPr>
        <w:ind w:left="357" w:hanging="357"/>
        <w:contextualSpacing w:val="0"/>
        <w:jc w:val="both"/>
        <w:rPr>
          <w:sz w:val="24"/>
          <w:szCs w:val="24"/>
        </w:rPr>
      </w:pPr>
      <w:r>
        <w:rPr>
          <w:sz w:val="24"/>
          <w:szCs w:val="24"/>
        </w:rPr>
        <w:t xml:space="preserve">Zamawiający zgodnie z art. 455 ust. 1 pkt 1 ustawy pzp przewiduje możliwość dokonania zmian postanowień zawartej umowy w stosunku do treści oferty, na podstawie której dokonano wyboru </w:t>
      </w:r>
      <w:r>
        <w:rPr>
          <w:iCs/>
          <w:sz w:val="24"/>
          <w:szCs w:val="24"/>
        </w:rPr>
        <w:t>Wykonawcy</w:t>
      </w:r>
      <w:r>
        <w:rPr>
          <w:sz w:val="24"/>
          <w:szCs w:val="24"/>
        </w:rPr>
        <w:t xml:space="preserve"> - w formie aneksu - w przypadku wystąpienia co najmniej jednej z okoliczności wymienionych poniżej, z uwzględnieniem warunków ich wprowadzenia: </w:t>
      </w:r>
    </w:p>
    <w:p w14:paraId="027530D0" w14:textId="77777777" w:rsidR="00F022F8" w:rsidRDefault="00F022F8" w:rsidP="00F022F8">
      <w:pPr>
        <w:numPr>
          <w:ilvl w:val="0"/>
          <w:numId w:val="3"/>
        </w:numPr>
        <w:jc w:val="both"/>
        <w:rPr>
          <w:sz w:val="24"/>
          <w:szCs w:val="24"/>
        </w:rPr>
      </w:pPr>
      <w:r>
        <w:rPr>
          <w:sz w:val="24"/>
          <w:szCs w:val="24"/>
        </w:rPr>
        <w:t>zmiany spowodowanej siłą wyższą uniemożliwiającą wykonanie przedmiotu umowy,</w:t>
      </w:r>
    </w:p>
    <w:p w14:paraId="64DE59FA" w14:textId="77777777" w:rsidR="00F022F8" w:rsidRDefault="00F022F8" w:rsidP="00F022F8">
      <w:pPr>
        <w:numPr>
          <w:ilvl w:val="0"/>
          <w:numId w:val="3"/>
        </w:numPr>
        <w:jc w:val="both"/>
        <w:rPr>
          <w:sz w:val="24"/>
          <w:szCs w:val="24"/>
        </w:rPr>
      </w:pPr>
      <w:r>
        <w:rPr>
          <w:sz w:val="24"/>
          <w:szCs w:val="24"/>
        </w:rPr>
        <w:t>ustawowej zmiany obowiązującej stawki podatku od towarów i usług (VAT),</w:t>
      </w:r>
    </w:p>
    <w:p w14:paraId="412EB16D" w14:textId="77777777" w:rsidR="00F022F8" w:rsidRDefault="00F022F8" w:rsidP="00F022F8">
      <w:pPr>
        <w:numPr>
          <w:ilvl w:val="0"/>
          <w:numId w:val="3"/>
        </w:numPr>
        <w:jc w:val="both"/>
        <w:rPr>
          <w:sz w:val="24"/>
          <w:szCs w:val="24"/>
        </w:rPr>
      </w:pPr>
      <w:r>
        <w:rPr>
          <w:sz w:val="24"/>
          <w:szCs w:val="24"/>
        </w:rPr>
        <w:t>zmiany terminu realizacji zamówienia, w przypadku:</w:t>
      </w:r>
    </w:p>
    <w:p w14:paraId="375978C4" w14:textId="77777777" w:rsidR="00F022F8" w:rsidRDefault="00F022F8" w:rsidP="00F022F8">
      <w:pPr>
        <w:numPr>
          <w:ilvl w:val="0"/>
          <w:numId w:val="5"/>
        </w:numPr>
        <w:ind w:left="709"/>
        <w:jc w:val="both"/>
        <w:rPr>
          <w:sz w:val="24"/>
          <w:szCs w:val="24"/>
        </w:rPr>
      </w:pPr>
      <w:r>
        <w:rPr>
          <w:sz w:val="24"/>
          <w:szCs w:val="24"/>
        </w:rPr>
        <w:t>przerw w realizacji usług powstałych z przyczyn nieleżących po stronie Wykonawcy,</w:t>
      </w:r>
    </w:p>
    <w:p w14:paraId="7E7ACCB1" w14:textId="145FCB83" w:rsidR="00F022F8" w:rsidRDefault="00F022F8" w:rsidP="00F022F8">
      <w:pPr>
        <w:numPr>
          <w:ilvl w:val="0"/>
          <w:numId w:val="5"/>
        </w:numPr>
        <w:ind w:left="709"/>
        <w:jc w:val="both"/>
        <w:rPr>
          <w:bCs/>
          <w:sz w:val="24"/>
          <w:szCs w:val="24"/>
        </w:rPr>
      </w:pPr>
      <w:r>
        <w:rPr>
          <w:sz w:val="24"/>
          <w:szCs w:val="24"/>
        </w:rPr>
        <w:t>przedłużenia się okresu zimowego (złe warunki atmosferyczne)</w:t>
      </w:r>
      <w:r w:rsidR="001B1D7E">
        <w:rPr>
          <w:sz w:val="24"/>
          <w:szCs w:val="24"/>
        </w:rPr>
        <w:t>,</w:t>
      </w:r>
      <w:r>
        <w:rPr>
          <w:sz w:val="24"/>
          <w:szCs w:val="24"/>
        </w:rPr>
        <w:t xml:space="preserve"> </w:t>
      </w:r>
    </w:p>
    <w:p w14:paraId="3E5056BE" w14:textId="3A0F2B98" w:rsidR="001B1D7E" w:rsidRPr="001B1D7E" w:rsidRDefault="001B1D7E" w:rsidP="001B1D7E">
      <w:pPr>
        <w:pStyle w:val="Akapitzlist"/>
        <w:numPr>
          <w:ilvl w:val="0"/>
          <w:numId w:val="3"/>
        </w:numPr>
        <w:jc w:val="both"/>
        <w:rPr>
          <w:sz w:val="24"/>
          <w:szCs w:val="24"/>
        </w:rPr>
      </w:pPr>
      <w:r w:rsidRPr="001B1D7E">
        <w:rPr>
          <w:bCs/>
          <w:sz w:val="24"/>
          <w:szCs w:val="24"/>
        </w:rPr>
        <w:t xml:space="preserve">wynikające z </w:t>
      </w:r>
      <w:r>
        <w:rPr>
          <w:bCs/>
          <w:sz w:val="24"/>
          <w:szCs w:val="24"/>
        </w:rPr>
        <w:t>pkt 1-3 z</w:t>
      </w:r>
      <w:r w:rsidRPr="001B1D7E">
        <w:rPr>
          <w:bCs/>
          <w:sz w:val="24"/>
          <w:szCs w:val="24"/>
        </w:rPr>
        <w:t>większenie bądź zmniejszenie wartości kwoty umownej</w:t>
      </w:r>
      <w:r>
        <w:rPr>
          <w:bCs/>
          <w:sz w:val="24"/>
          <w:szCs w:val="24"/>
        </w:rPr>
        <w:t>,</w:t>
      </w:r>
    </w:p>
    <w:p w14:paraId="282C5EA7" w14:textId="057D9882" w:rsidR="00311E8C" w:rsidRPr="001B1D7E" w:rsidRDefault="00F022F8" w:rsidP="001B1D7E">
      <w:pPr>
        <w:pStyle w:val="Akapitzlist"/>
        <w:numPr>
          <w:ilvl w:val="0"/>
          <w:numId w:val="3"/>
        </w:numPr>
        <w:jc w:val="both"/>
        <w:rPr>
          <w:sz w:val="24"/>
          <w:szCs w:val="24"/>
        </w:rPr>
      </w:pPr>
      <w:r w:rsidRPr="001B1D7E">
        <w:rPr>
          <w:bCs/>
          <w:sz w:val="24"/>
          <w:szCs w:val="24"/>
        </w:rPr>
        <w:t xml:space="preserve">zwiększenia bądź zmniejszenia długości odcinków dróg przewidzianych do zimowego utrzymania w wyniku zmiany zarządcy tych dróg (zmiana kategorii drogi lub odcinka drogi), przewiduje się zwiększenie </w:t>
      </w:r>
      <w:bookmarkStart w:id="5" w:name="_Hlk494961914"/>
      <w:r w:rsidRPr="001B1D7E">
        <w:rPr>
          <w:bCs/>
          <w:sz w:val="24"/>
          <w:szCs w:val="24"/>
        </w:rPr>
        <w:t xml:space="preserve">bądź zmniejszenie </w:t>
      </w:r>
      <w:bookmarkEnd w:id="5"/>
      <w:r w:rsidRPr="001B1D7E">
        <w:rPr>
          <w:bCs/>
          <w:sz w:val="24"/>
          <w:szCs w:val="24"/>
        </w:rPr>
        <w:t>zakresu przedmiotu umowy i </w:t>
      </w:r>
      <w:bookmarkStart w:id="6" w:name="_Hlk205286284"/>
      <w:r w:rsidRPr="001B1D7E">
        <w:rPr>
          <w:bCs/>
          <w:sz w:val="24"/>
          <w:szCs w:val="24"/>
        </w:rPr>
        <w:t>wynikające z tego zwiększenie bądź zmniejszenie wartości kwoty umownej</w:t>
      </w:r>
      <w:bookmarkEnd w:id="6"/>
      <w:r w:rsidRPr="001B1D7E">
        <w:rPr>
          <w:bCs/>
          <w:sz w:val="24"/>
          <w:szCs w:val="24"/>
        </w:rPr>
        <w:t xml:space="preserve">, która zostanie przeliczona mnożąc długość zwiększonego bądź zmniejszonego odcinka drogi przez cenę za 1 kilometr bieżący, wyliczoną na podstawie </w:t>
      </w:r>
      <w:r w:rsidR="005549F3" w:rsidRPr="001B1D7E">
        <w:rPr>
          <w:bCs/>
          <w:sz w:val="24"/>
          <w:szCs w:val="24"/>
        </w:rPr>
        <w:t xml:space="preserve">uśrednionej ceny 1 km/br  wynikającej ze </w:t>
      </w:r>
      <w:r w:rsidRPr="001B1D7E">
        <w:rPr>
          <w:bCs/>
          <w:sz w:val="24"/>
          <w:szCs w:val="24"/>
        </w:rPr>
        <w:t xml:space="preserve">złożonej oferty.    </w:t>
      </w:r>
    </w:p>
    <w:p w14:paraId="02D8CFDB" w14:textId="6B7E0EB2" w:rsidR="00F022F8" w:rsidRPr="005549F3" w:rsidRDefault="00F022F8" w:rsidP="00F022F8">
      <w:pPr>
        <w:numPr>
          <w:ilvl w:val="0"/>
          <w:numId w:val="7"/>
        </w:numPr>
        <w:ind w:left="357" w:hanging="357"/>
        <w:jc w:val="both"/>
        <w:rPr>
          <w:b/>
          <w:sz w:val="24"/>
          <w:szCs w:val="24"/>
        </w:rPr>
      </w:pPr>
      <w:r>
        <w:rPr>
          <w:sz w:val="24"/>
          <w:szCs w:val="24"/>
        </w:rPr>
        <w:t xml:space="preserve">Wszystkie powyższe postanowienia w podpunktach od </w:t>
      </w:r>
      <w:r w:rsidRPr="001B1D7E">
        <w:rPr>
          <w:sz w:val="24"/>
          <w:szCs w:val="24"/>
        </w:rPr>
        <w:t>1-</w:t>
      </w:r>
      <w:r w:rsidR="006B3BD1" w:rsidRPr="001B1D7E">
        <w:rPr>
          <w:sz w:val="24"/>
          <w:szCs w:val="24"/>
        </w:rPr>
        <w:t>4</w:t>
      </w:r>
      <w:r w:rsidRPr="001B1D7E">
        <w:rPr>
          <w:sz w:val="24"/>
          <w:szCs w:val="24"/>
        </w:rPr>
        <w:t xml:space="preserve"> stanowią </w:t>
      </w:r>
      <w:r>
        <w:rPr>
          <w:sz w:val="24"/>
          <w:szCs w:val="24"/>
        </w:rPr>
        <w:t>katalog zmian, na które Zamawiający może wyrazić zgodę. Nie stanowią jednocześnie zobowiązania do wyrażenia takiej zgody.</w:t>
      </w:r>
    </w:p>
    <w:p w14:paraId="6718BD11" w14:textId="77777777" w:rsidR="005549F3" w:rsidRDefault="005549F3" w:rsidP="005549F3">
      <w:pPr>
        <w:ind w:left="357"/>
        <w:jc w:val="both"/>
        <w:rPr>
          <w:b/>
          <w:sz w:val="24"/>
          <w:szCs w:val="24"/>
        </w:rPr>
      </w:pPr>
    </w:p>
    <w:p w14:paraId="52AABD0E" w14:textId="77777777" w:rsidR="00F022F8" w:rsidRDefault="00F022F8" w:rsidP="00F022F8">
      <w:pPr>
        <w:pStyle w:val="Tekstpodstawowy"/>
        <w:tabs>
          <w:tab w:val="left" w:pos="720"/>
        </w:tabs>
        <w:ind w:right="71"/>
        <w:jc w:val="center"/>
        <w:rPr>
          <w:b/>
          <w:sz w:val="24"/>
          <w:szCs w:val="24"/>
        </w:rPr>
      </w:pPr>
      <w:r>
        <w:rPr>
          <w:b/>
          <w:sz w:val="24"/>
          <w:szCs w:val="24"/>
        </w:rPr>
        <w:t>§ 12</w:t>
      </w:r>
    </w:p>
    <w:p w14:paraId="7B239A47" w14:textId="77777777" w:rsidR="00F022F8" w:rsidRDefault="00F022F8" w:rsidP="00F022F8">
      <w:pPr>
        <w:pStyle w:val="Tekstpodstawowy"/>
        <w:tabs>
          <w:tab w:val="left" w:pos="720"/>
        </w:tabs>
        <w:ind w:right="71"/>
        <w:jc w:val="center"/>
        <w:rPr>
          <w:sz w:val="24"/>
          <w:szCs w:val="24"/>
        </w:rPr>
      </w:pPr>
      <w:r>
        <w:rPr>
          <w:b/>
          <w:sz w:val="24"/>
          <w:szCs w:val="24"/>
        </w:rPr>
        <w:t>Odstąpienie od umowy</w:t>
      </w:r>
    </w:p>
    <w:p w14:paraId="1FE27E9F" w14:textId="77777777" w:rsidR="00F022F8" w:rsidRDefault="00F022F8" w:rsidP="00F022F8">
      <w:pPr>
        <w:pStyle w:val="Akapitzlist"/>
        <w:numPr>
          <w:ilvl w:val="0"/>
          <w:numId w:val="27"/>
        </w:numPr>
        <w:ind w:left="357" w:hanging="357"/>
        <w:contextualSpacing w:val="0"/>
        <w:jc w:val="both"/>
        <w:rPr>
          <w:sz w:val="24"/>
          <w:szCs w:val="24"/>
        </w:rPr>
      </w:pPr>
      <w:r>
        <w:rPr>
          <w:sz w:val="24"/>
          <w:szCs w:val="24"/>
        </w:rPr>
        <w:t>Zamawiający może odstąpić od umowy:</w:t>
      </w:r>
    </w:p>
    <w:p w14:paraId="4F2051BC" w14:textId="77777777" w:rsidR="00F022F8" w:rsidRDefault="00F022F8" w:rsidP="00F022F8">
      <w:pPr>
        <w:pStyle w:val="Akapitzlist"/>
        <w:numPr>
          <w:ilvl w:val="0"/>
          <w:numId w:val="14"/>
        </w:numPr>
        <w:contextualSpacing w:val="0"/>
        <w:jc w:val="both"/>
        <w:rPr>
          <w:sz w:val="24"/>
          <w:szCs w:val="24"/>
        </w:rPr>
      </w:pPr>
      <w:r>
        <w:rPr>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5EC6713" w14:textId="77777777" w:rsidR="00F022F8" w:rsidRDefault="00F022F8" w:rsidP="00F022F8">
      <w:pPr>
        <w:pStyle w:val="Akapitzlist"/>
        <w:numPr>
          <w:ilvl w:val="0"/>
          <w:numId w:val="14"/>
        </w:numPr>
        <w:contextualSpacing w:val="0"/>
        <w:jc w:val="both"/>
        <w:rPr>
          <w:sz w:val="24"/>
          <w:szCs w:val="24"/>
        </w:rPr>
      </w:pPr>
      <w:r>
        <w:rPr>
          <w:sz w:val="24"/>
          <w:szCs w:val="24"/>
        </w:rPr>
        <w:t>jeżeli zachodzi co najmniej jedna z następujących okoliczności:</w:t>
      </w:r>
    </w:p>
    <w:p w14:paraId="793B0C34" w14:textId="77777777" w:rsidR="00F022F8" w:rsidRDefault="00F022F8" w:rsidP="00F022F8">
      <w:pPr>
        <w:pStyle w:val="Akapitzlist"/>
        <w:numPr>
          <w:ilvl w:val="0"/>
          <w:numId w:val="18"/>
        </w:numPr>
        <w:ind w:left="709"/>
        <w:contextualSpacing w:val="0"/>
        <w:jc w:val="both"/>
        <w:rPr>
          <w:sz w:val="24"/>
          <w:szCs w:val="24"/>
        </w:rPr>
      </w:pPr>
      <w:r>
        <w:rPr>
          <w:sz w:val="24"/>
          <w:szCs w:val="24"/>
        </w:rPr>
        <w:lastRenderedPageBreak/>
        <w:t>dokonano zmiany umowy z naruszeniem art. 454 i art. 455,</w:t>
      </w:r>
    </w:p>
    <w:p w14:paraId="695031F5" w14:textId="77777777" w:rsidR="00F022F8" w:rsidRDefault="00F022F8" w:rsidP="00F022F8">
      <w:pPr>
        <w:pStyle w:val="Akapitzlist"/>
        <w:numPr>
          <w:ilvl w:val="0"/>
          <w:numId w:val="18"/>
        </w:numPr>
        <w:ind w:left="709"/>
        <w:contextualSpacing w:val="0"/>
        <w:jc w:val="both"/>
        <w:rPr>
          <w:sz w:val="24"/>
          <w:szCs w:val="24"/>
        </w:rPr>
      </w:pPr>
      <w:r>
        <w:rPr>
          <w:sz w:val="24"/>
          <w:szCs w:val="24"/>
        </w:rPr>
        <w:t>wykonawca w chwili zawarcia umowy podlegał wykluczeniu na podstawie art. 108,</w:t>
      </w:r>
    </w:p>
    <w:p w14:paraId="449962A3" w14:textId="77777777" w:rsidR="00F022F8" w:rsidRDefault="00F022F8" w:rsidP="00F022F8">
      <w:pPr>
        <w:pStyle w:val="Akapitzlist"/>
        <w:numPr>
          <w:ilvl w:val="0"/>
          <w:numId w:val="18"/>
        </w:numPr>
        <w:ind w:left="709"/>
        <w:contextualSpacing w:val="0"/>
        <w:jc w:val="both"/>
        <w:rPr>
          <w:sz w:val="24"/>
          <w:szCs w:val="24"/>
        </w:rPr>
      </w:pPr>
      <w:r>
        <w:rPr>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B69F0DD" w14:textId="77777777" w:rsidR="00F022F8" w:rsidRDefault="00F022F8" w:rsidP="00F022F8">
      <w:pPr>
        <w:pStyle w:val="Akapitzlist"/>
        <w:numPr>
          <w:ilvl w:val="0"/>
          <w:numId w:val="14"/>
        </w:numPr>
        <w:contextualSpacing w:val="0"/>
        <w:jc w:val="both"/>
        <w:rPr>
          <w:kern w:val="1"/>
          <w:sz w:val="24"/>
          <w:szCs w:val="24"/>
        </w:rPr>
      </w:pPr>
      <w:r>
        <w:rPr>
          <w:sz w:val="24"/>
          <w:szCs w:val="24"/>
        </w:rPr>
        <w:t xml:space="preserve">gdy poweźmie wiadomość, że sytuacja finansowa Wykonawcy uległa na tyle pogorszeniu, że istnieje uzasadniona obawa, iż Wykonawca ogłosi likwidację przedsiębiorstwa. </w:t>
      </w:r>
    </w:p>
    <w:p w14:paraId="3A4A2C78" w14:textId="77777777" w:rsidR="00F022F8" w:rsidRDefault="00F022F8" w:rsidP="00F022F8">
      <w:pPr>
        <w:numPr>
          <w:ilvl w:val="0"/>
          <w:numId w:val="14"/>
        </w:numPr>
        <w:suppressAutoHyphens w:val="0"/>
        <w:jc w:val="both"/>
        <w:rPr>
          <w:kern w:val="1"/>
          <w:sz w:val="24"/>
          <w:szCs w:val="24"/>
        </w:rPr>
      </w:pPr>
      <w:r>
        <w:rPr>
          <w:kern w:val="1"/>
          <w:sz w:val="24"/>
          <w:szCs w:val="24"/>
        </w:rPr>
        <w:t>Wykonawca nie rozpoczął akcji zimowego utrzymania bez uzasadnionej przyczyny i nie podjął ich pomimo wezwania Zamawiającego, złożonego na piśmie,</w:t>
      </w:r>
    </w:p>
    <w:p w14:paraId="4A98DDCC" w14:textId="77777777" w:rsidR="00F022F8" w:rsidRDefault="00F022F8" w:rsidP="00F022F8">
      <w:pPr>
        <w:numPr>
          <w:ilvl w:val="0"/>
          <w:numId w:val="14"/>
        </w:numPr>
        <w:suppressAutoHyphens w:val="0"/>
        <w:jc w:val="both"/>
        <w:rPr>
          <w:kern w:val="1"/>
          <w:sz w:val="24"/>
          <w:szCs w:val="24"/>
        </w:rPr>
      </w:pPr>
      <w:r>
        <w:rPr>
          <w:kern w:val="1"/>
          <w:sz w:val="24"/>
          <w:szCs w:val="24"/>
        </w:rPr>
        <w:t>Wykonawca samowolnie przerwał bez uzasadnionej przyczyny realizację akcji zimowego utrzymania i przerwa trwa dłużej niż 2 dni,</w:t>
      </w:r>
    </w:p>
    <w:p w14:paraId="6581ABA8" w14:textId="77777777" w:rsidR="00F022F8" w:rsidRDefault="00F022F8" w:rsidP="00F022F8">
      <w:pPr>
        <w:numPr>
          <w:ilvl w:val="0"/>
          <w:numId w:val="14"/>
        </w:numPr>
        <w:suppressAutoHyphens w:val="0"/>
        <w:jc w:val="both"/>
        <w:rPr>
          <w:sz w:val="24"/>
          <w:szCs w:val="24"/>
        </w:rPr>
      </w:pPr>
      <w:r>
        <w:rPr>
          <w:kern w:val="1"/>
          <w:sz w:val="24"/>
          <w:szCs w:val="24"/>
        </w:rPr>
        <w:t>Wykonawca wykonuje zamówienie nienależycie - Z</w:t>
      </w:r>
      <w:r>
        <w:rPr>
          <w:bCs/>
          <w:sz w:val="24"/>
          <w:szCs w:val="24"/>
        </w:rPr>
        <w:t>amawiający może wypowiedzieć umowę ze skutkiem natychmiastowym, w </w:t>
      </w:r>
      <w:r>
        <w:rPr>
          <w:sz w:val="24"/>
          <w:szCs w:val="24"/>
        </w:rPr>
        <w:t>przypadku 3 krotnego wezwania Wykonawcy do podjęcia należytego wykonania umowy, o standardach wynikających z przyjętej umowy.</w:t>
      </w:r>
    </w:p>
    <w:p w14:paraId="38021C8F" w14:textId="3C31C7F8" w:rsidR="00862C0B" w:rsidRPr="005F15F2" w:rsidRDefault="00862C0B" w:rsidP="00862C0B">
      <w:pPr>
        <w:pStyle w:val="Akapitzlist"/>
        <w:numPr>
          <w:ilvl w:val="0"/>
          <w:numId w:val="14"/>
        </w:numPr>
        <w:contextualSpacing w:val="0"/>
        <w:jc w:val="both"/>
        <w:rPr>
          <w:bCs/>
          <w:sz w:val="24"/>
          <w:szCs w:val="24"/>
        </w:rPr>
      </w:pPr>
      <w:r w:rsidRPr="005F15F2">
        <w:rPr>
          <w:bCs/>
          <w:sz w:val="24"/>
          <w:szCs w:val="24"/>
        </w:rPr>
        <w:t>Zamawiający zastrzega sobie prawo skrócenia planowanego zakresu i ograniczenia czasu realizacji usługi, a także całkowite zrezygnowania z wykonania usług w przypadku występowania korzystnych warunków atmosferycznych</w:t>
      </w:r>
      <w:r w:rsidR="005F15F2">
        <w:rPr>
          <w:bCs/>
          <w:sz w:val="24"/>
          <w:szCs w:val="24"/>
        </w:rPr>
        <w:t>, co dotyczy każdego rodzaju usług będących przedmiotem zamówienia</w:t>
      </w:r>
      <w:r w:rsidR="0071570B">
        <w:rPr>
          <w:bCs/>
          <w:sz w:val="24"/>
          <w:szCs w:val="24"/>
        </w:rPr>
        <w:t xml:space="preserve"> przy czym wartość umowy ograniczona w ten sposób nie może być niższa niż 70% pierwotnie określonej wartości usługi (za cały okres obowiązywania umowy)</w:t>
      </w:r>
    </w:p>
    <w:p w14:paraId="3AA32FFC" w14:textId="77777777" w:rsidR="00F022F8" w:rsidRDefault="00F022F8" w:rsidP="00F022F8">
      <w:pPr>
        <w:pStyle w:val="Akapitzlist"/>
        <w:numPr>
          <w:ilvl w:val="0"/>
          <w:numId w:val="27"/>
        </w:numPr>
        <w:ind w:left="357" w:hanging="357"/>
        <w:contextualSpacing w:val="0"/>
        <w:jc w:val="both"/>
        <w:rPr>
          <w:sz w:val="24"/>
          <w:szCs w:val="24"/>
        </w:rPr>
      </w:pPr>
      <w:r>
        <w:rPr>
          <w:sz w:val="24"/>
          <w:szCs w:val="24"/>
        </w:rPr>
        <w:t>W przypadku, o którym mowa w ust. 1 pkt 2 lit. a, zamawiający odstępuje od Umowy w części, której zmiana dotyczy.</w:t>
      </w:r>
    </w:p>
    <w:p w14:paraId="2174BC3A" w14:textId="77777777" w:rsidR="00F022F8" w:rsidRDefault="00F022F8" w:rsidP="00F022F8">
      <w:pPr>
        <w:pStyle w:val="Akapitzlist"/>
        <w:numPr>
          <w:ilvl w:val="0"/>
          <w:numId w:val="27"/>
        </w:numPr>
        <w:ind w:left="357" w:hanging="357"/>
        <w:contextualSpacing w:val="0"/>
        <w:jc w:val="both"/>
        <w:rPr>
          <w:sz w:val="24"/>
          <w:szCs w:val="24"/>
        </w:rPr>
      </w:pPr>
      <w:r>
        <w:rPr>
          <w:sz w:val="24"/>
          <w:szCs w:val="24"/>
        </w:rPr>
        <w:t>W przypadkach, o których mowa w ust. 1, wykonawca może żądać wyłącznie wynagrodzenia należnego z tytułu wykonania części umowy.</w:t>
      </w:r>
    </w:p>
    <w:p w14:paraId="1665C335" w14:textId="77777777" w:rsidR="00F022F8" w:rsidRDefault="00F022F8" w:rsidP="00F022F8">
      <w:pPr>
        <w:pStyle w:val="Akapitzlist"/>
        <w:numPr>
          <w:ilvl w:val="0"/>
          <w:numId w:val="27"/>
        </w:numPr>
        <w:ind w:left="357" w:hanging="357"/>
        <w:contextualSpacing w:val="0"/>
        <w:jc w:val="both"/>
        <w:rPr>
          <w:b/>
          <w:sz w:val="24"/>
          <w:szCs w:val="24"/>
        </w:rPr>
      </w:pPr>
      <w:r>
        <w:rPr>
          <w:sz w:val="24"/>
          <w:szCs w:val="24"/>
        </w:rPr>
        <w:t>W przypadkach, o których mowa w ust. 1 pkt 3-6 odstąpienie od Umowy może nastąpić w terminie 30 dni od powzięcia wiadomości o zaistnieniu okoliczności stanowiących podstawę odstąpienia. W takim przypadku Wykonawca może żądać wyłącznie wynagrodzenia należytego z tytułu wykonania części umowy.</w:t>
      </w:r>
    </w:p>
    <w:p w14:paraId="58FE7C54" w14:textId="77777777" w:rsidR="00F022F8" w:rsidRDefault="00F022F8" w:rsidP="00F022F8">
      <w:pPr>
        <w:pStyle w:val="Akapitzlist"/>
        <w:numPr>
          <w:ilvl w:val="0"/>
          <w:numId w:val="27"/>
        </w:numPr>
        <w:ind w:left="357" w:hanging="357"/>
        <w:contextualSpacing w:val="0"/>
        <w:jc w:val="both"/>
        <w:rPr>
          <w:sz w:val="24"/>
          <w:szCs w:val="24"/>
        </w:rPr>
      </w:pPr>
      <w:r>
        <w:rPr>
          <w:b/>
          <w:sz w:val="24"/>
          <w:szCs w:val="24"/>
        </w:rPr>
        <w:t xml:space="preserve">Wykonawca może odstąpić od umowy: </w:t>
      </w:r>
      <w:r>
        <w:rPr>
          <w:sz w:val="24"/>
          <w:szCs w:val="24"/>
        </w:rPr>
        <w:t>gdy Zamawiający w czasie jednego miesiąca od upływu terminu, określonego umową na zapłatę faktury, nie wywiązuje się z obowiązku zapłaty, pomimo dodatkowego wezwania.</w:t>
      </w:r>
    </w:p>
    <w:p w14:paraId="35F48592" w14:textId="77777777" w:rsidR="00F022F8" w:rsidRPr="005549F3" w:rsidRDefault="00F022F8" w:rsidP="00F022F8">
      <w:pPr>
        <w:numPr>
          <w:ilvl w:val="0"/>
          <w:numId w:val="27"/>
        </w:numPr>
        <w:ind w:left="357" w:hanging="357"/>
        <w:jc w:val="both"/>
        <w:rPr>
          <w:b/>
          <w:sz w:val="24"/>
          <w:szCs w:val="24"/>
        </w:rPr>
      </w:pPr>
      <w:r>
        <w:rPr>
          <w:sz w:val="24"/>
          <w:szCs w:val="24"/>
        </w:rPr>
        <w:t>Odstąpienie od umowy powinno nastąpić w formie pisemnej pod rygorem nieważności takiego odstąpienia oraz powinno zawierać uzasadnienie.</w:t>
      </w:r>
    </w:p>
    <w:p w14:paraId="762B6B2B" w14:textId="77777777" w:rsidR="005549F3" w:rsidRDefault="005549F3" w:rsidP="005549F3">
      <w:pPr>
        <w:ind w:left="357"/>
        <w:jc w:val="both"/>
        <w:rPr>
          <w:b/>
          <w:sz w:val="24"/>
          <w:szCs w:val="24"/>
        </w:rPr>
      </w:pPr>
    </w:p>
    <w:p w14:paraId="00B510D4" w14:textId="77777777" w:rsidR="00F022F8" w:rsidRDefault="00F022F8" w:rsidP="00F022F8">
      <w:pPr>
        <w:pStyle w:val="Tekstpodstawowy"/>
        <w:tabs>
          <w:tab w:val="left" w:pos="720"/>
        </w:tabs>
        <w:ind w:right="71"/>
        <w:jc w:val="center"/>
        <w:rPr>
          <w:b/>
          <w:sz w:val="24"/>
          <w:szCs w:val="24"/>
        </w:rPr>
      </w:pPr>
      <w:r>
        <w:rPr>
          <w:b/>
          <w:sz w:val="24"/>
          <w:szCs w:val="24"/>
        </w:rPr>
        <w:t>§ 13</w:t>
      </w:r>
    </w:p>
    <w:p w14:paraId="3D533FE0" w14:textId="77777777" w:rsidR="00F022F8" w:rsidRDefault="00F022F8" w:rsidP="00F022F8">
      <w:pPr>
        <w:pStyle w:val="Tekstpodstawowy"/>
        <w:tabs>
          <w:tab w:val="left" w:pos="720"/>
        </w:tabs>
        <w:ind w:right="71"/>
        <w:jc w:val="center"/>
        <w:rPr>
          <w:color w:val="000000"/>
          <w:sz w:val="24"/>
          <w:szCs w:val="24"/>
        </w:rPr>
      </w:pPr>
      <w:r>
        <w:rPr>
          <w:b/>
          <w:sz w:val="24"/>
          <w:szCs w:val="24"/>
        </w:rPr>
        <w:t xml:space="preserve">Postanowienia końcowe </w:t>
      </w:r>
    </w:p>
    <w:p w14:paraId="3DC64A52" w14:textId="77777777" w:rsidR="00F022F8" w:rsidRDefault="00F022F8" w:rsidP="001B1D7E">
      <w:pPr>
        <w:pStyle w:val="Akapitzlist"/>
        <w:numPr>
          <w:ilvl w:val="0"/>
          <w:numId w:val="24"/>
        </w:numPr>
        <w:suppressAutoHyphens w:val="0"/>
        <w:ind w:left="357" w:hanging="357"/>
        <w:contextualSpacing w:val="0"/>
        <w:jc w:val="both"/>
        <w:rPr>
          <w:color w:val="000000"/>
          <w:sz w:val="24"/>
          <w:szCs w:val="24"/>
        </w:rPr>
      </w:pPr>
      <w:r>
        <w:rPr>
          <w:color w:val="000000"/>
          <w:sz w:val="24"/>
          <w:szCs w:val="24"/>
        </w:rPr>
        <w:t>W razie zaistnienia sporu wynikającego z niniejszej umowy lub z nią związanego, strony sporu zobowiązują się do skierowania sprawy do rozwiązania w drodze mediacji przez mediatora z listy stałych mediatorów dla obszaru Sądu Okręgowego we Włocławku.</w:t>
      </w:r>
    </w:p>
    <w:p w14:paraId="7B1DF7D7" w14:textId="77777777" w:rsidR="00F022F8" w:rsidRDefault="00F022F8" w:rsidP="001B1D7E">
      <w:pPr>
        <w:pStyle w:val="Akapitzlist"/>
        <w:numPr>
          <w:ilvl w:val="0"/>
          <w:numId w:val="24"/>
        </w:numPr>
        <w:suppressAutoHyphens w:val="0"/>
        <w:ind w:left="357" w:hanging="357"/>
        <w:contextualSpacing w:val="0"/>
        <w:jc w:val="both"/>
        <w:rPr>
          <w:color w:val="000000"/>
          <w:sz w:val="24"/>
          <w:szCs w:val="24"/>
        </w:rPr>
      </w:pPr>
      <w:r>
        <w:rPr>
          <w:color w:val="000000"/>
          <w:sz w:val="24"/>
          <w:szCs w:val="24"/>
        </w:rPr>
        <w:t>Jeżeli spór nie zostanie rozwiązany w terminie dwóch miesięcy od dnia rozpoczęcia mediacji, każda ze stron może podać spór pod rozstrzygnięcie właściwemu miejscowo sądowi powszechnemu według siedziby Zamawiającego.</w:t>
      </w:r>
    </w:p>
    <w:p w14:paraId="47B9DAF5" w14:textId="77777777" w:rsidR="00F022F8" w:rsidRDefault="00F022F8" w:rsidP="001B1D7E">
      <w:pPr>
        <w:pStyle w:val="Akapitzlist"/>
        <w:numPr>
          <w:ilvl w:val="0"/>
          <w:numId w:val="24"/>
        </w:numPr>
        <w:suppressAutoHyphens w:val="0"/>
        <w:ind w:left="357" w:hanging="357"/>
        <w:contextualSpacing w:val="0"/>
        <w:jc w:val="both"/>
        <w:rPr>
          <w:color w:val="000000"/>
          <w:sz w:val="24"/>
          <w:szCs w:val="24"/>
        </w:rPr>
      </w:pPr>
      <w:r>
        <w:rPr>
          <w:color w:val="000000"/>
          <w:sz w:val="24"/>
          <w:szCs w:val="24"/>
        </w:rPr>
        <w:t>Wykonawca ma prawo cesji z Umowy na osoby trzecie, jedynie w zakresie przelewu wierzytelności i to pod warunkiem zgody Zamawiającego.</w:t>
      </w:r>
    </w:p>
    <w:p w14:paraId="4011B98D" w14:textId="77777777" w:rsidR="00F022F8" w:rsidRDefault="00F022F8" w:rsidP="001B1D7E">
      <w:pPr>
        <w:pStyle w:val="Akapitzlist"/>
        <w:numPr>
          <w:ilvl w:val="0"/>
          <w:numId w:val="24"/>
        </w:numPr>
        <w:suppressAutoHyphens w:val="0"/>
        <w:ind w:left="357" w:hanging="357"/>
        <w:contextualSpacing w:val="0"/>
        <w:jc w:val="both"/>
        <w:rPr>
          <w:color w:val="000000"/>
          <w:sz w:val="24"/>
          <w:szCs w:val="24"/>
        </w:rPr>
      </w:pPr>
      <w:r>
        <w:rPr>
          <w:color w:val="000000"/>
          <w:sz w:val="24"/>
          <w:szCs w:val="24"/>
        </w:rPr>
        <w:t>W sprawach nieuregulowanych Umową stosuje się przepisy Kodeksu Cywilnego oraz ustawę prawo zamówień publicznych.</w:t>
      </w:r>
    </w:p>
    <w:p w14:paraId="03083A2E" w14:textId="77777777" w:rsidR="00F022F8" w:rsidRPr="00083545" w:rsidRDefault="00F022F8" w:rsidP="001B1D7E">
      <w:pPr>
        <w:pStyle w:val="Akapitzlist"/>
        <w:numPr>
          <w:ilvl w:val="0"/>
          <w:numId w:val="24"/>
        </w:numPr>
        <w:suppressAutoHyphens w:val="0"/>
        <w:ind w:left="357" w:hanging="357"/>
        <w:contextualSpacing w:val="0"/>
        <w:jc w:val="both"/>
        <w:rPr>
          <w:color w:val="4F81BD"/>
          <w:sz w:val="24"/>
          <w:szCs w:val="24"/>
        </w:rPr>
      </w:pPr>
      <w:r w:rsidRPr="000D1F64">
        <w:rPr>
          <w:sz w:val="24"/>
          <w:szCs w:val="24"/>
        </w:rPr>
        <w:t>Umowa wc</w:t>
      </w:r>
      <w:r>
        <w:rPr>
          <w:sz w:val="24"/>
          <w:szCs w:val="24"/>
        </w:rPr>
        <w:t>hodzi w życie z dniem jej zawarcia.</w:t>
      </w:r>
      <w:r w:rsidRPr="00083545">
        <w:rPr>
          <w:color w:val="4F81BD"/>
          <w:sz w:val="24"/>
          <w:szCs w:val="24"/>
        </w:rPr>
        <w:t xml:space="preserve"> </w:t>
      </w:r>
    </w:p>
    <w:p w14:paraId="6DACB606" w14:textId="77777777" w:rsidR="00F022F8" w:rsidRDefault="00F022F8" w:rsidP="001B1D7E">
      <w:pPr>
        <w:pStyle w:val="Akapitzlist"/>
        <w:numPr>
          <w:ilvl w:val="0"/>
          <w:numId w:val="24"/>
        </w:numPr>
        <w:suppressAutoHyphens w:val="0"/>
        <w:ind w:left="357" w:hanging="357"/>
        <w:contextualSpacing w:val="0"/>
        <w:jc w:val="both"/>
        <w:rPr>
          <w:sz w:val="24"/>
          <w:szCs w:val="24"/>
        </w:rPr>
      </w:pPr>
      <w:r>
        <w:rPr>
          <w:color w:val="000000"/>
          <w:sz w:val="24"/>
          <w:szCs w:val="24"/>
        </w:rPr>
        <w:lastRenderedPageBreak/>
        <w:t>Umowę sporządzono w czterech jednobrzmiących egzemplarzach, trzy egzemplarze dla zamawiającego i jeden dla wykonawcy.</w:t>
      </w:r>
    </w:p>
    <w:p w14:paraId="15CFF0AE" w14:textId="77777777" w:rsidR="00F022F8" w:rsidRDefault="00F022F8" w:rsidP="00F022F8">
      <w:pPr>
        <w:pStyle w:val="Tekstpodstawowy"/>
        <w:tabs>
          <w:tab w:val="left" w:pos="720"/>
          <w:tab w:val="left" w:pos="1440"/>
        </w:tabs>
        <w:ind w:right="71"/>
        <w:jc w:val="both"/>
        <w:rPr>
          <w:sz w:val="24"/>
          <w:szCs w:val="24"/>
        </w:rPr>
      </w:pPr>
    </w:p>
    <w:p w14:paraId="195FC925" w14:textId="77777777" w:rsidR="003606F9" w:rsidRDefault="003606F9" w:rsidP="00F022F8">
      <w:pPr>
        <w:pStyle w:val="Tekstpodstawowy"/>
        <w:tabs>
          <w:tab w:val="left" w:pos="720"/>
          <w:tab w:val="left" w:pos="1440"/>
        </w:tabs>
        <w:ind w:right="71"/>
        <w:jc w:val="both"/>
        <w:rPr>
          <w:sz w:val="24"/>
          <w:szCs w:val="24"/>
        </w:rPr>
      </w:pPr>
    </w:p>
    <w:p w14:paraId="6DB6C69A" w14:textId="77777777" w:rsidR="003606F9" w:rsidRDefault="003606F9" w:rsidP="00F022F8">
      <w:pPr>
        <w:pStyle w:val="Tekstpodstawowy"/>
        <w:tabs>
          <w:tab w:val="left" w:pos="720"/>
          <w:tab w:val="left" w:pos="1440"/>
        </w:tabs>
        <w:ind w:right="71"/>
        <w:jc w:val="both"/>
        <w:rPr>
          <w:sz w:val="24"/>
          <w:szCs w:val="24"/>
        </w:rPr>
      </w:pPr>
    </w:p>
    <w:p w14:paraId="65510E5D" w14:textId="77777777" w:rsidR="00F022F8" w:rsidRDefault="00F022F8" w:rsidP="00F022F8">
      <w:pPr>
        <w:pStyle w:val="Tekstpodstawowy"/>
        <w:tabs>
          <w:tab w:val="left" w:pos="720"/>
          <w:tab w:val="left" w:pos="1440"/>
        </w:tabs>
        <w:ind w:right="71"/>
        <w:jc w:val="both"/>
        <w:rPr>
          <w:b/>
          <w:bCs/>
          <w:sz w:val="24"/>
          <w:szCs w:val="24"/>
        </w:rPr>
      </w:pPr>
      <w:r>
        <w:rPr>
          <w:b/>
          <w:bCs/>
          <w:sz w:val="24"/>
          <w:szCs w:val="24"/>
        </w:rPr>
        <w:tab/>
      </w:r>
      <w:r>
        <w:rPr>
          <w:b/>
          <w:bCs/>
          <w:sz w:val="24"/>
          <w:szCs w:val="24"/>
        </w:rPr>
        <w:tab/>
        <w:t xml:space="preserve">ZAMAWIAJĄCY </w:t>
      </w:r>
      <w:r>
        <w:rPr>
          <w:b/>
          <w:bCs/>
          <w:sz w:val="24"/>
          <w:szCs w:val="24"/>
        </w:rPr>
        <w:tab/>
      </w:r>
      <w:r>
        <w:rPr>
          <w:b/>
          <w:bCs/>
          <w:sz w:val="24"/>
          <w:szCs w:val="24"/>
        </w:rPr>
        <w:tab/>
      </w:r>
      <w:r>
        <w:rPr>
          <w:b/>
          <w:bCs/>
          <w:sz w:val="24"/>
          <w:szCs w:val="24"/>
        </w:rPr>
        <w:tab/>
      </w:r>
      <w:r>
        <w:rPr>
          <w:b/>
          <w:bCs/>
          <w:sz w:val="24"/>
          <w:szCs w:val="24"/>
        </w:rPr>
        <w:tab/>
        <w:t>WYKONAWCA</w:t>
      </w:r>
    </w:p>
    <w:p w14:paraId="71A0E6BD" w14:textId="77777777" w:rsidR="00F022F8" w:rsidRDefault="00F022F8" w:rsidP="00F022F8">
      <w:pPr>
        <w:pStyle w:val="Tekstpodstawowy"/>
        <w:tabs>
          <w:tab w:val="left" w:pos="720"/>
          <w:tab w:val="left" w:pos="1440"/>
        </w:tabs>
        <w:ind w:right="71"/>
        <w:jc w:val="both"/>
        <w:rPr>
          <w:b/>
          <w:bCs/>
          <w:sz w:val="24"/>
          <w:szCs w:val="24"/>
        </w:rPr>
      </w:pPr>
    </w:p>
    <w:p w14:paraId="44C0E283" w14:textId="77777777" w:rsidR="00F022F8" w:rsidRDefault="00F022F8" w:rsidP="00F022F8">
      <w:pPr>
        <w:pStyle w:val="Tekstpodstawowy"/>
        <w:tabs>
          <w:tab w:val="left" w:pos="720"/>
          <w:tab w:val="left" w:pos="1440"/>
        </w:tabs>
        <w:ind w:right="71"/>
        <w:jc w:val="both"/>
        <w:rPr>
          <w:b/>
          <w:bCs/>
          <w:sz w:val="24"/>
          <w:szCs w:val="24"/>
        </w:rPr>
      </w:pPr>
    </w:p>
    <w:p w14:paraId="36BE8D30" w14:textId="77777777" w:rsidR="00F022F8" w:rsidRDefault="00F022F8" w:rsidP="00F022F8">
      <w:pPr>
        <w:pStyle w:val="Tekstpodstawowy"/>
        <w:tabs>
          <w:tab w:val="left" w:pos="720"/>
          <w:tab w:val="left" w:pos="1440"/>
        </w:tabs>
        <w:ind w:right="71"/>
        <w:jc w:val="both"/>
        <w:rPr>
          <w:b/>
          <w:bCs/>
          <w:sz w:val="24"/>
          <w:szCs w:val="24"/>
        </w:rPr>
      </w:pPr>
    </w:p>
    <w:p w14:paraId="473B3CDC" w14:textId="77777777" w:rsidR="00F022F8" w:rsidRDefault="00F022F8" w:rsidP="00F022F8">
      <w:pPr>
        <w:pStyle w:val="Tekstpodstawowy"/>
        <w:tabs>
          <w:tab w:val="left" w:pos="720"/>
          <w:tab w:val="left" w:pos="1440"/>
        </w:tabs>
        <w:ind w:right="71"/>
        <w:jc w:val="both"/>
        <w:rPr>
          <w:b/>
          <w:bCs/>
          <w:sz w:val="24"/>
          <w:szCs w:val="24"/>
        </w:rPr>
      </w:pPr>
    </w:p>
    <w:p w14:paraId="469A9645" w14:textId="77777777" w:rsidR="00F022F8" w:rsidRDefault="00F022F8" w:rsidP="00F022F8">
      <w:pPr>
        <w:pStyle w:val="Tekstpodstawowy"/>
        <w:tabs>
          <w:tab w:val="left" w:pos="720"/>
          <w:tab w:val="left" w:pos="1440"/>
        </w:tabs>
        <w:ind w:right="71"/>
        <w:jc w:val="both"/>
        <w:rPr>
          <w:b/>
          <w:bCs/>
          <w:sz w:val="24"/>
          <w:szCs w:val="24"/>
        </w:rPr>
      </w:pPr>
    </w:p>
    <w:p w14:paraId="3383A072" w14:textId="77777777" w:rsidR="00F022F8" w:rsidRDefault="00F022F8" w:rsidP="00F022F8">
      <w:pPr>
        <w:pStyle w:val="Tekstpodstawowy"/>
        <w:tabs>
          <w:tab w:val="left" w:pos="720"/>
          <w:tab w:val="left" w:pos="1440"/>
        </w:tabs>
        <w:ind w:right="71"/>
        <w:jc w:val="both"/>
        <w:rPr>
          <w:b/>
          <w:bCs/>
          <w:sz w:val="24"/>
          <w:szCs w:val="24"/>
        </w:rPr>
      </w:pPr>
    </w:p>
    <w:p w14:paraId="5BAF04E9" w14:textId="77777777" w:rsidR="00F022F8" w:rsidRDefault="00F022F8" w:rsidP="00F022F8">
      <w:pPr>
        <w:pStyle w:val="Tekstpodstawowy"/>
        <w:tabs>
          <w:tab w:val="left" w:pos="720"/>
          <w:tab w:val="left" w:pos="1440"/>
        </w:tabs>
        <w:ind w:right="71"/>
        <w:jc w:val="both"/>
        <w:rPr>
          <w:b/>
          <w:bCs/>
          <w:sz w:val="24"/>
          <w:szCs w:val="24"/>
        </w:rPr>
      </w:pPr>
    </w:p>
    <w:p w14:paraId="645C5421" w14:textId="77777777" w:rsidR="00F022F8" w:rsidRDefault="00F022F8" w:rsidP="00F022F8">
      <w:pPr>
        <w:pStyle w:val="Tekstpodstawowy"/>
        <w:tabs>
          <w:tab w:val="left" w:pos="720"/>
          <w:tab w:val="left" w:pos="1440"/>
        </w:tabs>
        <w:ind w:right="71"/>
        <w:jc w:val="both"/>
        <w:rPr>
          <w:sz w:val="22"/>
          <w:szCs w:val="22"/>
        </w:rPr>
      </w:pPr>
      <w:r>
        <w:rPr>
          <w:b/>
          <w:bCs/>
          <w:sz w:val="22"/>
          <w:szCs w:val="22"/>
        </w:rPr>
        <w:t>Załączniki:</w:t>
      </w:r>
    </w:p>
    <w:p w14:paraId="45146EFF" w14:textId="77777777" w:rsidR="00F022F8" w:rsidRDefault="00F022F8" w:rsidP="00F022F8">
      <w:pPr>
        <w:pStyle w:val="Stopka"/>
        <w:numPr>
          <w:ilvl w:val="0"/>
          <w:numId w:val="1"/>
        </w:numPr>
        <w:tabs>
          <w:tab w:val="clear" w:pos="4536"/>
          <w:tab w:val="clear" w:pos="9072"/>
        </w:tabs>
        <w:ind w:left="714" w:hanging="357"/>
        <w:jc w:val="both"/>
        <w:rPr>
          <w:sz w:val="22"/>
          <w:szCs w:val="22"/>
        </w:rPr>
      </w:pPr>
      <w:r>
        <w:rPr>
          <w:sz w:val="22"/>
          <w:szCs w:val="22"/>
        </w:rPr>
        <w:t xml:space="preserve">Wykaz dróg powiatowych przewidzianych do zimowego utrzymania wraz z określeniem standardów ich utrzymania i długości odcinków, </w:t>
      </w:r>
    </w:p>
    <w:p w14:paraId="3BF313E3" w14:textId="77777777" w:rsidR="00F022F8" w:rsidRDefault="00F022F8" w:rsidP="00F022F8">
      <w:pPr>
        <w:pStyle w:val="Stopka"/>
        <w:numPr>
          <w:ilvl w:val="0"/>
          <w:numId w:val="1"/>
        </w:numPr>
        <w:tabs>
          <w:tab w:val="clear" w:pos="4536"/>
          <w:tab w:val="clear" w:pos="9072"/>
        </w:tabs>
        <w:ind w:left="714" w:hanging="357"/>
        <w:jc w:val="both"/>
        <w:rPr>
          <w:color w:val="000000"/>
          <w:sz w:val="22"/>
          <w:szCs w:val="22"/>
        </w:rPr>
      </w:pPr>
      <w:r>
        <w:rPr>
          <w:sz w:val="22"/>
          <w:szCs w:val="22"/>
        </w:rPr>
        <w:t>Specyfi</w:t>
      </w:r>
      <w:r>
        <w:rPr>
          <w:color w:val="000000"/>
          <w:sz w:val="22"/>
          <w:szCs w:val="22"/>
        </w:rPr>
        <w:t>kacja Warunków Zamówienia,</w:t>
      </w:r>
    </w:p>
    <w:p w14:paraId="774ED0D7" w14:textId="77777777" w:rsidR="00F022F8" w:rsidRDefault="00F022F8" w:rsidP="00F022F8">
      <w:pPr>
        <w:pStyle w:val="Stopka"/>
        <w:numPr>
          <w:ilvl w:val="0"/>
          <w:numId w:val="1"/>
        </w:numPr>
        <w:tabs>
          <w:tab w:val="clear" w:pos="4536"/>
          <w:tab w:val="clear" w:pos="9072"/>
        </w:tabs>
        <w:ind w:left="714" w:hanging="357"/>
        <w:jc w:val="both"/>
        <w:rPr>
          <w:sz w:val="22"/>
          <w:szCs w:val="22"/>
        </w:rPr>
      </w:pPr>
      <w:r>
        <w:rPr>
          <w:color w:val="000000"/>
          <w:sz w:val="22"/>
          <w:szCs w:val="22"/>
        </w:rPr>
        <w:t>Oferta wykonawcy</w:t>
      </w:r>
    </w:p>
    <w:p w14:paraId="25AEBF18" w14:textId="77777777" w:rsidR="00F022F8" w:rsidRDefault="00F022F8" w:rsidP="00F022F8">
      <w:pPr>
        <w:pStyle w:val="Stopka"/>
        <w:numPr>
          <w:ilvl w:val="0"/>
          <w:numId w:val="1"/>
        </w:numPr>
        <w:tabs>
          <w:tab w:val="clear" w:pos="4536"/>
          <w:tab w:val="clear" w:pos="9072"/>
        </w:tabs>
        <w:ind w:left="714" w:hanging="357"/>
        <w:jc w:val="both"/>
      </w:pPr>
      <w:r>
        <w:rPr>
          <w:sz w:val="22"/>
          <w:szCs w:val="22"/>
        </w:rPr>
        <w:t>Szczegółowa Specyfikacja Techniczna.</w:t>
      </w:r>
    </w:p>
    <w:p w14:paraId="2C8C6417" w14:textId="1929CA63" w:rsidR="00B9420F" w:rsidRPr="00F022F8" w:rsidRDefault="00B9420F"/>
    <w:sectPr w:rsidR="00B9420F" w:rsidRPr="00F022F8" w:rsidSect="00F022F8">
      <w:headerReference w:type="default" r:id="rId7"/>
      <w:footerReference w:type="default" r:id="rId8"/>
      <w:pgSz w:w="11906" w:h="16838"/>
      <w:pgMar w:top="1134" w:right="1134" w:bottom="1134" w:left="1701" w:header="709" w:footer="709"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DB892" w14:textId="77777777" w:rsidR="00B84A2F" w:rsidRDefault="00B84A2F">
      <w:r>
        <w:separator/>
      </w:r>
    </w:p>
  </w:endnote>
  <w:endnote w:type="continuationSeparator" w:id="0">
    <w:p w14:paraId="0163F2C5" w14:textId="77777777" w:rsidR="00B84A2F" w:rsidRDefault="00B84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DDEDB" w14:textId="77777777" w:rsidR="0093710D" w:rsidRDefault="003606F9">
    <w:pPr>
      <w:pStyle w:val="Stopka"/>
      <w:jc w:val="right"/>
    </w:pPr>
    <w:r>
      <w:fldChar w:fldCharType="begin"/>
    </w:r>
    <w:r>
      <w:instrText xml:space="preserve"> PAGE </w:instrText>
    </w:r>
    <w:r>
      <w:fldChar w:fldCharType="separate"/>
    </w:r>
    <w:r>
      <w:rPr>
        <w:noProof/>
      </w:rPr>
      <w:t>1</w:t>
    </w:r>
    <w:r>
      <w:fldChar w:fldCharType="end"/>
    </w:r>
  </w:p>
  <w:p w14:paraId="225B378D" w14:textId="77777777" w:rsidR="0093710D" w:rsidRDefault="0093710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A0DD0" w14:textId="77777777" w:rsidR="00B84A2F" w:rsidRDefault="00B84A2F">
      <w:r>
        <w:separator/>
      </w:r>
    </w:p>
  </w:footnote>
  <w:footnote w:type="continuationSeparator" w:id="0">
    <w:p w14:paraId="53EA2907" w14:textId="77777777" w:rsidR="00B84A2F" w:rsidRDefault="00B84A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625E2" w14:textId="12806E9D" w:rsidR="0093710D" w:rsidRDefault="00F022F8">
    <w:pPr>
      <w:pStyle w:val="Nagwek"/>
    </w:pPr>
    <w:r>
      <w:rPr>
        <w:noProof/>
      </w:rPr>
      <mc:AlternateContent>
        <mc:Choice Requires="wps">
          <w:drawing>
            <wp:anchor distT="0" distB="0" distL="0" distR="0" simplePos="0" relativeHeight="251659264" behindDoc="0" locked="0" layoutInCell="1" allowOverlap="1" wp14:anchorId="3BE5C047" wp14:editId="1B5B23FD">
              <wp:simplePos x="0" y="0"/>
              <wp:positionH relativeFrom="margin">
                <wp:align>center</wp:align>
              </wp:positionH>
              <wp:positionV relativeFrom="paragraph">
                <wp:posOffset>635</wp:posOffset>
              </wp:positionV>
              <wp:extent cx="148590" cy="135890"/>
              <wp:effectExtent l="5080" t="635" r="8255" b="6350"/>
              <wp:wrapSquare wrapText="largest"/>
              <wp:docPr id="1056805496"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 cy="1358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0E4559" w14:textId="77777777" w:rsidR="0093710D" w:rsidRDefault="0093710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E5C047" id="_x0000_t202" coordsize="21600,21600" o:spt="202" path="m,l,21600r21600,l21600,xe">
              <v:stroke joinstyle="miter"/>
              <v:path gradientshapeok="t" o:connecttype="rect"/>
            </v:shapetype>
            <v:shape id="Pole tekstowe 1" o:spid="_x0000_s1026" type="#_x0000_t202" style="position:absolute;margin-left:0;margin-top:.05pt;width:11.7pt;height:10.7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" stroked="f">
              <v:fill opacity="0"/>
              <v:textbox inset="0,0,0,0">
                <w:txbxContent>
                  <w:p w14:paraId="780E4559" w14:textId="77777777" w:rsidR="0093710D" w:rsidRDefault="0093710D"/>
                </w:txbxContent>
              </v:textbox>
              <w10:wrap type="square" side="largest" anchorx="margin"/>
            </v:shape>
          </w:pict>
        </mc:Fallback>
      </mc:AlternateConten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31C82AC"/>
    <w:name w:val="WW8Num3"/>
    <w:lvl w:ilvl="0">
      <w:start w:val="1"/>
      <w:numFmt w:val="decimal"/>
      <w:lvlText w:val="%1."/>
      <w:lvlJc w:val="left"/>
      <w:pPr>
        <w:tabs>
          <w:tab w:val="num" w:pos="0"/>
        </w:tabs>
        <w:ind w:left="720" w:hanging="360"/>
      </w:pPr>
      <w:rPr>
        <w:rFonts w:ascii="Times New Roman" w:eastAsia="Times New Roman" w:hAnsi="Times New Roman" w:cs="Times New Roman" w:hint="default"/>
        <w:b w:val="0"/>
        <w:bCs w:val="0"/>
        <w:color w:val="000000"/>
        <w:sz w:val="22"/>
        <w:szCs w:val="22"/>
      </w:rPr>
    </w:lvl>
  </w:abstractNum>
  <w:abstractNum w:abstractNumId="1" w15:restartNumberingAfterBreak="0">
    <w:nsid w:val="00000002"/>
    <w:multiLevelType w:val="singleLevel"/>
    <w:tmpl w:val="00000002"/>
    <w:name w:val="WW8Num5"/>
    <w:lvl w:ilvl="0">
      <w:start w:val="1"/>
      <w:numFmt w:val="decimal"/>
      <w:lvlText w:val="%1)"/>
      <w:lvlJc w:val="left"/>
      <w:pPr>
        <w:tabs>
          <w:tab w:val="num" w:pos="0"/>
        </w:tabs>
        <w:ind w:left="720" w:hanging="360"/>
      </w:pPr>
      <w:rPr>
        <w:rFonts w:hint="default"/>
        <w:bCs/>
        <w:iCs/>
        <w:color w:val="000000"/>
        <w:sz w:val="24"/>
        <w:szCs w:val="24"/>
      </w:rPr>
    </w:lvl>
  </w:abstractNum>
  <w:abstractNum w:abstractNumId="2" w15:restartNumberingAfterBreak="0">
    <w:nsid w:val="00000003"/>
    <w:multiLevelType w:val="singleLevel"/>
    <w:tmpl w:val="00000003"/>
    <w:name w:val="WW8Num11"/>
    <w:lvl w:ilvl="0">
      <w:start w:val="1"/>
      <w:numFmt w:val="decimal"/>
      <w:lvlText w:val="%1)"/>
      <w:lvlJc w:val="left"/>
      <w:pPr>
        <w:tabs>
          <w:tab w:val="num" w:pos="0"/>
        </w:tabs>
        <w:ind w:left="720" w:hanging="360"/>
      </w:pPr>
      <w:rPr>
        <w:bCs/>
        <w:sz w:val="24"/>
        <w:szCs w:val="24"/>
      </w:rPr>
    </w:lvl>
  </w:abstractNum>
  <w:abstractNum w:abstractNumId="3" w15:restartNumberingAfterBreak="0">
    <w:nsid w:val="00000004"/>
    <w:multiLevelType w:val="singleLevel"/>
    <w:tmpl w:val="5D0269A6"/>
    <w:name w:val="WW8Num12"/>
    <w:lvl w:ilvl="0">
      <w:start w:val="1"/>
      <w:numFmt w:val="decimal"/>
      <w:lvlText w:val="%1."/>
      <w:lvlJc w:val="left"/>
      <w:pPr>
        <w:tabs>
          <w:tab w:val="num" w:pos="0"/>
        </w:tabs>
        <w:ind w:left="720" w:hanging="360"/>
      </w:pPr>
      <w:rPr>
        <w:rFonts w:ascii="Times New Roman" w:hAnsi="Times New Roman" w:cs="Times New Roman" w:hint="default"/>
        <w:b/>
        <w:color w:val="000000"/>
        <w:sz w:val="24"/>
        <w:szCs w:val="24"/>
      </w:rPr>
    </w:lvl>
  </w:abstractNum>
  <w:abstractNum w:abstractNumId="4" w15:restartNumberingAfterBreak="0">
    <w:nsid w:val="00000005"/>
    <w:multiLevelType w:val="singleLevel"/>
    <w:tmpl w:val="963E5402"/>
    <w:name w:val="WW8Num14"/>
    <w:lvl w:ilvl="0">
      <w:start w:val="1"/>
      <w:numFmt w:val="lowerLetter"/>
      <w:lvlText w:val="%1)"/>
      <w:lvlJc w:val="left"/>
      <w:pPr>
        <w:tabs>
          <w:tab w:val="num" w:pos="0"/>
        </w:tabs>
        <w:ind w:left="1080" w:hanging="360"/>
      </w:pPr>
      <w:rPr>
        <w:rFonts w:ascii="Times New Roman" w:eastAsia="Times New Roman" w:hAnsi="Times New Roman" w:cs="Times New Roman" w:hint="default"/>
        <w:b w:val="0"/>
        <w:bCs w:val="0"/>
        <w:sz w:val="24"/>
        <w:szCs w:val="24"/>
      </w:rPr>
    </w:lvl>
  </w:abstractNum>
  <w:abstractNum w:abstractNumId="5" w15:restartNumberingAfterBreak="0">
    <w:nsid w:val="00000006"/>
    <w:multiLevelType w:val="singleLevel"/>
    <w:tmpl w:val="D03AE978"/>
    <w:name w:val="WW8Num16"/>
    <w:lvl w:ilvl="0">
      <w:start w:val="1"/>
      <w:numFmt w:val="decimal"/>
      <w:lvlText w:val="%1)"/>
      <w:lvlJc w:val="left"/>
      <w:pPr>
        <w:tabs>
          <w:tab w:val="num" w:pos="0"/>
        </w:tabs>
        <w:ind w:left="720" w:hanging="360"/>
      </w:pPr>
      <w:rPr>
        <w:rFonts w:ascii="Times New Roman" w:hAnsi="Times New Roman" w:cs="Times New Roman" w:hint="default"/>
        <w:b w:val="0"/>
        <w:bCs/>
        <w:i w:val="0"/>
        <w:sz w:val="24"/>
        <w:szCs w:val="24"/>
      </w:rPr>
    </w:lvl>
  </w:abstractNum>
  <w:abstractNum w:abstractNumId="6" w15:restartNumberingAfterBreak="0">
    <w:nsid w:val="00000007"/>
    <w:multiLevelType w:val="singleLevel"/>
    <w:tmpl w:val="A42CC530"/>
    <w:name w:val="WW8Num17"/>
    <w:lvl w:ilvl="0">
      <w:start w:val="3"/>
      <w:numFmt w:val="decimal"/>
      <w:lvlText w:val="%1."/>
      <w:lvlJc w:val="left"/>
      <w:pPr>
        <w:tabs>
          <w:tab w:val="num" w:pos="0"/>
        </w:tabs>
        <w:ind w:left="720" w:hanging="360"/>
      </w:pPr>
      <w:rPr>
        <w:rFonts w:hint="default"/>
        <w:b w:val="0"/>
        <w:bCs w:val="0"/>
        <w:sz w:val="24"/>
        <w:szCs w:val="24"/>
      </w:rPr>
    </w:lvl>
  </w:abstractNum>
  <w:abstractNum w:abstractNumId="7" w15:restartNumberingAfterBreak="0">
    <w:nsid w:val="00000008"/>
    <w:multiLevelType w:val="singleLevel"/>
    <w:tmpl w:val="5C1C266C"/>
    <w:name w:val="WW8Num18"/>
    <w:lvl w:ilvl="0">
      <w:start w:val="1"/>
      <w:numFmt w:val="decimal"/>
      <w:lvlText w:val="%1)"/>
      <w:lvlJc w:val="left"/>
      <w:pPr>
        <w:tabs>
          <w:tab w:val="num" w:pos="0"/>
        </w:tabs>
        <w:ind w:left="1004" w:hanging="360"/>
      </w:pPr>
      <w:rPr>
        <w:rFonts w:ascii="Times New Roman" w:hAnsi="Times New Roman" w:cs="Times New Roman" w:hint="default"/>
        <w:b w:val="0"/>
        <w:bCs w:val="0"/>
        <w:sz w:val="24"/>
        <w:szCs w:val="24"/>
      </w:rPr>
    </w:lvl>
  </w:abstractNum>
  <w:abstractNum w:abstractNumId="8" w15:restartNumberingAfterBreak="0">
    <w:nsid w:val="00000009"/>
    <w:multiLevelType w:val="singleLevel"/>
    <w:tmpl w:val="CEBA6B1E"/>
    <w:name w:val="WW8Num23"/>
    <w:lvl w:ilvl="0">
      <w:start w:val="1"/>
      <w:numFmt w:val="decimal"/>
      <w:lvlText w:val="%1)"/>
      <w:lvlJc w:val="left"/>
      <w:pPr>
        <w:tabs>
          <w:tab w:val="num" w:pos="0"/>
        </w:tabs>
        <w:ind w:left="720" w:hanging="360"/>
      </w:pPr>
      <w:rPr>
        <w:b w:val="0"/>
        <w:bCs w:val="0"/>
        <w:color w:val="000000"/>
        <w:sz w:val="24"/>
        <w:szCs w:val="24"/>
      </w:rPr>
    </w:lvl>
  </w:abstractNum>
  <w:abstractNum w:abstractNumId="9" w15:restartNumberingAfterBreak="0">
    <w:nsid w:val="0000000A"/>
    <w:multiLevelType w:val="singleLevel"/>
    <w:tmpl w:val="0000000A"/>
    <w:name w:val="WW8Num24"/>
    <w:lvl w:ilvl="0">
      <w:start w:val="1"/>
      <w:numFmt w:val="decimal"/>
      <w:lvlText w:val="%1."/>
      <w:lvlJc w:val="left"/>
      <w:pPr>
        <w:tabs>
          <w:tab w:val="num" w:pos="0"/>
        </w:tabs>
        <w:ind w:left="720" w:hanging="360"/>
      </w:pPr>
      <w:rPr>
        <w:b w:val="0"/>
        <w:bCs/>
        <w:sz w:val="24"/>
        <w:szCs w:val="24"/>
      </w:rPr>
    </w:lvl>
  </w:abstractNum>
  <w:abstractNum w:abstractNumId="10" w15:restartNumberingAfterBreak="0">
    <w:nsid w:val="0000000B"/>
    <w:multiLevelType w:val="singleLevel"/>
    <w:tmpl w:val="086464E4"/>
    <w:name w:val="WW8Num26"/>
    <w:lvl w:ilvl="0">
      <w:start w:val="1"/>
      <w:numFmt w:val="decimal"/>
      <w:lvlText w:val="%1)"/>
      <w:lvlJc w:val="left"/>
      <w:pPr>
        <w:tabs>
          <w:tab w:val="num" w:pos="66"/>
        </w:tabs>
        <w:ind w:left="786" w:hanging="360"/>
      </w:pPr>
      <w:rPr>
        <w:rFonts w:ascii="Times New Roman" w:hAnsi="Times New Roman" w:cs="Times New Roman"/>
        <w:bCs/>
        <w:color w:val="auto"/>
        <w:sz w:val="24"/>
        <w:szCs w:val="24"/>
      </w:rPr>
    </w:lvl>
  </w:abstractNum>
  <w:abstractNum w:abstractNumId="11" w15:restartNumberingAfterBreak="0">
    <w:nsid w:val="0000000C"/>
    <w:multiLevelType w:val="singleLevel"/>
    <w:tmpl w:val="721070E4"/>
    <w:lvl w:ilvl="0">
      <w:start w:val="1"/>
      <w:numFmt w:val="decimal"/>
      <w:lvlText w:val="%1."/>
      <w:lvlJc w:val="left"/>
      <w:pPr>
        <w:ind w:left="720" w:hanging="360"/>
      </w:pPr>
      <w:rPr>
        <w:b w:val="0"/>
        <w:bCs w:val="0"/>
        <w:i w:val="0"/>
        <w:iCs/>
        <w:color w:val="000000"/>
        <w:sz w:val="24"/>
        <w:szCs w:val="24"/>
      </w:rPr>
    </w:lvl>
  </w:abstractNum>
  <w:abstractNum w:abstractNumId="12" w15:restartNumberingAfterBreak="0">
    <w:nsid w:val="0000000D"/>
    <w:multiLevelType w:val="multilevel"/>
    <w:tmpl w:val="0000000D"/>
    <w:name w:val="WW8Num32"/>
    <w:lvl w:ilvl="0">
      <w:start w:val="1"/>
      <w:numFmt w:val="decimal"/>
      <w:lvlText w:val="%1."/>
      <w:lvlJc w:val="left"/>
      <w:pPr>
        <w:tabs>
          <w:tab w:val="num" w:pos="0"/>
        </w:tabs>
        <w:ind w:left="720" w:hanging="360"/>
      </w:pPr>
      <w:rPr>
        <w:bCs/>
        <w:sz w:val="24"/>
        <w:szCs w:val="24"/>
      </w:rPr>
    </w:lvl>
    <w:lvl w:ilvl="1">
      <w:start w:val="1"/>
      <w:numFmt w:val="decimal"/>
      <w:lvlText w:val="%2."/>
      <w:lvlJc w:val="left"/>
      <w:pPr>
        <w:tabs>
          <w:tab w:val="num" w:pos="0"/>
        </w:tabs>
        <w:ind w:left="1440" w:hanging="360"/>
      </w:pPr>
      <w:rPr>
        <w:rFonts w:eastAsia="Arial"/>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singleLevel"/>
    <w:tmpl w:val="0000000E"/>
    <w:name w:val="WW8Num33"/>
    <w:lvl w:ilvl="0">
      <w:start w:val="1"/>
      <w:numFmt w:val="decimal"/>
      <w:lvlText w:val="%1)"/>
      <w:lvlJc w:val="left"/>
      <w:pPr>
        <w:tabs>
          <w:tab w:val="num" w:pos="0"/>
        </w:tabs>
        <w:ind w:left="720" w:hanging="360"/>
      </w:pPr>
      <w:rPr>
        <w:rFonts w:ascii="Times New Roman" w:eastAsia="Times New Roman" w:hAnsi="Times New Roman" w:cs="Times New Roman"/>
        <w:bCs/>
        <w:kern w:val="1"/>
        <w:sz w:val="24"/>
        <w:szCs w:val="24"/>
      </w:rPr>
    </w:lvl>
  </w:abstractNum>
  <w:abstractNum w:abstractNumId="14" w15:restartNumberingAfterBreak="0">
    <w:nsid w:val="0000000F"/>
    <w:multiLevelType w:val="singleLevel"/>
    <w:tmpl w:val="0AA6D4AA"/>
    <w:name w:val="WW8Num34"/>
    <w:lvl w:ilvl="0">
      <w:start w:val="1"/>
      <w:numFmt w:val="decimal"/>
      <w:lvlText w:val="%1)"/>
      <w:lvlJc w:val="left"/>
      <w:pPr>
        <w:tabs>
          <w:tab w:val="num" w:pos="0"/>
        </w:tabs>
        <w:ind w:left="720" w:hanging="360"/>
      </w:pPr>
      <w:rPr>
        <w:b w:val="0"/>
        <w:bCs/>
        <w:sz w:val="24"/>
        <w:szCs w:val="24"/>
      </w:rPr>
    </w:lvl>
  </w:abstractNum>
  <w:abstractNum w:abstractNumId="15" w15:restartNumberingAfterBreak="0">
    <w:nsid w:val="00000011"/>
    <w:multiLevelType w:val="singleLevel"/>
    <w:tmpl w:val="00000011"/>
    <w:name w:val="WW8Num36"/>
    <w:lvl w:ilvl="0">
      <w:start w:val="3"/>
      <w:numFmt w:val="decimal"/>
      <w:lvlText w:val="%1."/>
      <w:lvlJc w:val="left"/>
      <w:pPr>
        <w:tabs>
          <w:tab w:val="num" w:pos="0"/>
        </w:tabs>
        <w:ind w:left="720" w:hanging="360"/>
      </w:pPr>
      <w:rPr>
        <w:color w:val="000000"/>
        <w:sz w:val="24"/>
        <w:szCs w:val="24"/>
      </w:rPr>
    </w:lvl>
  </w:abstractNum>
  <w:abstractNum w:abstractNumId="16" w15:restartNumberingAfterBreak="0">
    <w:nsid w:val="00000012"/>
    <w:multiLevelType w:val="singleLevel"/>
    <w:tmpl w:val="00000012"/>
    <w:name w:val="WW8Num37"/>
    <w:lvl w:ilvl="0">
      <w:start w:val="1"/>
      <w:numFmt w:val="lowerLetter"/>
      <w:lvlText w:val="%1)"/>
      <w:lvlJc w:val="left"/>
      <w:pPr>
        <w:tabs>
          <w:tab w:val="num" w:pos="350"/>
        </w:tabs>
        <w:ind w:left="1070" w:hanging="360"/>
      </w:pPr>
      <w:rPr>
        <w:rFonts w:eastAsia="Arial"/>
        <w:bCs/>
        <w:sz w:val="24"/>
        <w:szCs w:val="24"/>
      </w:rPr>
    </w:lvl>
  </w:abstractNum>
  <w:abstractNum w:abstractNumId="17" w15:restartNumberingAfterBreak="0">
    <w:nsid w:val="00000013"/>
    <w:multiLevelType w:val="singleLevel"/>
    <w:tmpl w:val="00000013"/>
    <w:name w:val="WW8Num38"/>
    <w:lvl w:ilvl="0">
      <w:start w:val="1"/>
      <w:numFmt w:val="lowerLetter"/>
      <w:lvlText w:val="%1)"/>
      <w:lvlJc w:val="left"/>
      <w:pPr>
        <w:tabs>
          <w:tab w:val="num" w:pos="0"/>
        </w:tabs>
        <w:ind w:left="1077" w:hanging="360"/>
      </w:pPr>
      <w:rPr>
        <w:rFonts w:ascii="Times New Roman" w:eastAsia="Times New Roman" w:hAnsi="Times New Roman" w:cs="Times New Roman"/>
        <w:b w:val="0"/>
        <w:bCs/>
        <w:kern w:val="1"/>
        <w:sz w:val="24"/>
        <w:szCs w:val="24"/>
      </w:rPr>
    </w:lvl>
  </w:abstractNum>
  <w:abstractNum w:abstractNumId="18" w15:restartNumberingAfterBreak="0">
    <w:nsid w:val="00000014"/>
    <w:multiLevelType w:val="multilevel"/>
    <w:tmpl w:val="00000014"/>
    <w:name w:val="WW8Num39"/>
    <w:lvl w:ilvl="0">
      <w:start w:val="87"/>
      <w:numFmt w:val="decimal"/>
      <w:lvlText w:val="%1"/>
      <w:lvlJc w:val="left"/>
      <w:pPr>
        <w:tabs>
          <w:tab w:val="num" w:pos="0"/>
        </w:tabs>
        <w:ind w:left="675" w:hanging="675"/>
      </w:pPr>
      <w:rPr>
        <w:kern w:val="1"/>
        <w:sz w:val="24"/>
        <w:szCs w:val="24"/>
        <w:lang w:eastAsia="hi-IN" w:bidi="hi-IN"/>
      </w:rPr>
    </w:lvl>
    <w:lvl w:ilvl="1">
      <w:start w:val="850"/>
      <w:numFmt w:val="decimal"/>
      <w:lvlText w:val="%1.%2"/>
      <w:lvlJc w:val="left"/>
      <w:pPr>
        <w:tabs>
          <w:tab w:val="num" w:pos="0"/>
        </w:tabs>
        <w:ind w:left="959" w:hanging="675"/>
      </w:pPr>
      <w:rPr>
        <w:kern w:val="1"/>
        <w:sz w:val="24"/>
        <w:szCs w:val="24"/>
        <w:lang w:eastAsia="hi-IN" w:bidi="hi-IN"/>
      </w:rPr>
    </w:lvl>
    <w:lvl w:ilvl="2">
      <w:start w:val="1"/>
      <w:numFmt w:val="decimal"/>
      <w:lvlText w:val="%1.%2.%3"/>
      <w:lvlJc w:val="left"/>
      <w:pPr>
        <w:tabs>
          <w:tab w:val="num" w:pos="0"/>
        </w:tabs>
        <w:ind w:left="1288" w:hanging="720"/>
      </w:pPr>
      <w:rPr>
        <w:kern w:val="1"/>
        <w:sz w:val="24"/>
        <w:szCs w:val="24"/>
        <w:lang w:eastAsia="hi-IN" w:bidi="hi-IN"/>
      </w:rPr>
    </w:lvl>
    <w:lvl w:ilvl="3">
      <w:start w:val="1"/>
      <w:numFmt w:val="decimal"/>
      <w:lvlText w:val="%1.%2.%3.%4"/>
      <w:lvlJc w:val="left"/>
      <w:pPr>
        <w:tabs>
          <w:tab w:val="num" w:pos="0"/>
        </w:tabs>
        <w:ind w:left="1572" w:hanging="720"/>
      </w:pPr>
      <w:rPr>
        <w:kern w:val="1"/>
        <w:sz w:val="24"/>
        <w:szCs w:val="24"/>
        <w:lang w:eastAsia="hi-IN" w:bidi="hi-IN"/>
      </w:rPr>
    </w:lvl>
    <w:lvl w:ilvl="4">
      <w:start w:val="1"/>
      <w:numFmt w:val="decimal"/>
      <w:lvlText w:val="%1.%2.%3.%4.%5"/>
      <w:lvlJc w:val="left"/>
      <w:pPr>
        <w:tabs>
          <w:tab w:val="num" w:pos="0"/>
        </w:tabs>
        <w:ind w:left="2216" w:hanging="1080"/>
      </w:pPr>
      <w:rPr>
        <w:kern w:val="1"/>
        <w:sz w:val="24"/>
        <w:szCs w:val="24"/>
        <w:lang w:eastAsia="hi-IN" w:bidi="hi-IN"/>
      </w:rPr>
    </w:lvl>
    <w:lvl w:ilvl="5">
      <w:start w:val="1"/>
      <w:numFmt w:val="decimal"/>
      <w:lvlText w:val="%1.%2.%3.%4.%5.%6"/>
      <w:lvlJc w:val="left"/>
      <w:pPr>
        <w:tabs>
          <w:tab w:val="num" w:pos="0"/>
        </w:tabs>
        <w:ind w:left="2500" w:hanging="1080"/>
      </w:pPr>
      <w:rPr>
        <w:kern w:val="1"/>
        <w:sz w:val="24"/>
        <w:szCs w:val="24"/>
        <w:lang w:eastAsia="hi-IN" w:bidi="hi-IN"/>
      </w:rPr>
    </w:lvl>
    <w:lvl w:ilvl="6">
      <w:start w:val="1"/>
      <w:numFmt w:val="decimal"/>
      <w:lvlText w:val="%1.%2.%3.%4.%5.%6.%7"/>
      <w:lvlJc w:val="left"/>
      <w:pPr>
        <w:tabs>
          <w:tab w:val="num" w:pos="0"/>
        </w:tabs>
        <w:ind w:left="3144" w:hanging="1440"/>
      </w:pPr>
      <w:rPr>
        <w:kern w:val="1"/>
        <w:sz w:val="24"/>
        <w:szCs w:val="24"/>
        <w:lang w:eastAsia="hi-IN" w:bidi="hi-IN"/>
      </w:rPr>
    </w:lvl>
    <w:lvl w:ilvl="7">
      <w:start w:val="1"/>
      <w:numFmt w:val="decimal"/>
      <w:lvlText w:val="%1.%2.%3.%4.%5.%6.%7.%8"/>
      <w:lvlJc w:val="left"/>
      <w:pPr>
        <w:tabs>
          <w:tab w:val="num" w:pos="0"/>
        </w:tabs>
        <w:ind w:left="3428" w:hanging="1440"/>
      </w:pPr>
      <w:rPr>
        <w:kern w:val="1"/>
        <w:sz w:val="24"/>
        <w:szCs w:val="24"/>
        <w:lang w:eastAsia="hi-IN" w:bidi="hi-IN"/>
      </w:rPr>
    </w:lvl>
    <w:lvl w:ilvl="8">
      <w:start w:val="1"/>
      <w:numFmt w:val="decimal"/>
      <w:lvlText w:val="%1.%2.%3.%4.%5.%6.%7.%8.%9"/>
      <w:lvlJc w:val="left"/>
      <w:pPr>
        <w:tabs>
          <w:tab w:val="num" w:pos="0"/>
        </w:tabs>
        <w:ind w:left="4072" w:hanging="1800"/>
      </w:pPr>
      <w:rPr>
        <w:kern w:val="1"/>
        <w:sz w:val="24"/>
        <w:szCs w:val="24"/>
        <w:lang w:eastAsia="hi-IN" w:bidi="hi-IN"/>
      </w:rPr>
    </w:lvl>
  </w:abstractNum>
  <w:abstractNum w:abstractNumId="19" w15:restartNumberingAfterBreak="0">
    <w:nsid w:val="00000016"/>
    <w:multiLevelType w:val="singleLevel"/>
    <w:tmpl w:val="7BD8A5B8"/>
    <w:name w:val="WW8Num42"/>
    <w:lvl w:ilvl="0">
      <w:start w:val="1"/>
      <w:numFmt w:val="decimal"/>
      <w:lvlText w:val="%1."/>
      <w:lvlJc w:val="left"/>
      <w:pPr>
        <w:tabs>
          <w:tab w:val="num" w:pos="709"/>
        </w:tabs>
        <w:ind w:left="357" w:hanging="360"/>
      </w:pPr>
      <w:rPr>
        <w:b w:val="0"/>
        <w:bCs w:val="0"/>
        <w:strike w:val="0"/>
        <w:sz w:val="24"/>
        <w:szCs w:val="24"/>
      </w:rPr>
    </w:lvl>
  </w:abstractNum>
  <w:abstractNum w:abstractNumId="20" w15:restartNumberingAfterBreak="0">
    <w:nsid w:val="00000017"/>
    <w:multiLevelType w:val="singleLevel"/>
    <w:tmpl w:val="CA84D4C2"/>
    <w:lvl w:ilvl="0">
      <w:start w:val="1"/>
      <w:numFmt w:val="decimal"/>
      <w:lvlText w:val="%1)"/>
      <w:lvlJc w:val="left"/>
      <w:pPr>
        <w:ind w:left="720" w:hanging="360"/>
      </w:pPr>
      <w:rPr>
        <w:rFonts w:hint="default"/>
        <w:b w:val="0"/>
        <w:bCs/>
        <w:color w:val="000000"/>
        <w:sz w:val="24"/>
        <w:szCs w:val="24"/>
      </w:rPr>
    </w:lvl>
  </w:abstractNum>
  <w:abstractNum w:abstractNumId="21" w15:restartNumberingAfterBreak="0">
    <w:nsid w:val="00000018"/>
    <w:multiLevelType w:val="singleLevel"/>
    <w:tmpl w:val="72328AD8"/>
    <w:name w:val="WW8Num44"/>
    <w:lvl w:ilvl="0">
      <w:start w:val="1"/>
      <w:numFmt w:val="decimal"/>
      <w:lvlText w:val="%1."/>
      <w:lvlJc w:val="left"/>
      <w:pPr>
        <w:tabs>
          <w:tab w:val="num" w:pos="0"/>
        </w:tabs>
        <w:ind w:left="720" w:hanging="360"/>
      </w:pPr>
      <w:rPr>
        <w:b w:val="0"/>
        <w:bCs/>
        <w:sz w:val="24"/>
        <w:szCs w:val="24"/>
      </w:rPr>
    </w:lvl>
  </w:abstractNum>
  <w:abstractNum w:abstractNumId="22" w15:restartNumberingAfterBreak="0">
    <w:nsid w:val="00000019"/>
    <w:multiLevelType w:val="singleLevel"/>
    <w:tmpl w:val="FC4C9A54"/>
    <w:name w:val="WW8Num45"/>
    <w:lvl w:ilvl="0">
      <w:start w:val="1"/>
      <w:numFmt w:val="decimal"/>
      <w:lvlText w:val="%1."/>
      <w:lvlJc w:val="left"/>
      <w:pPr>
        <w:tabs>
          <w:tab w:val="num" w:pos="0"/>
        </w:tabs>
        <w:ind w:left="720" w:hanging="360"/>
      </w:pPr>
      <w:rPr>
        <w:rFonts w:ascii="Times New Roman" w:eastAsia="Times New Roman" w:hAnsi="Times New Roman" w:cs="Times New Roman"/>
        <w:b w:val="0"/>
        <w:bCs/>
        <w:sz w:val="24"/>
        <w:szCs w:val="24"/>
      </w:rPr>
    </w:lvl>
  </w:abstractNum>
  <w:abstractNum w:abstractNumId="23" w15:restartNumberingAfterBreak="0">
    <w:nsid w:val="0000001A"/>
    <w:multiLevelType w:val="singleLevel"/>
    <w:tmpl w:val="DDB4FA2E"/>
    <w:name w:val="WW8Num46"/>
    <w:lvl w:ilvl="0">
      <w:start w:val="1"/>
      <w:numFmt w:val="decimal"/>
      <w:lvlText w:val="%1."/>
      <w:lvlJc w:val="left"/>
      <w:pPr>
        <w:tabs>
          <w:tab w:val="num" w:pos="0"/>
        </w:tabs>
        <w:ind w:left="720" w:hanging="360"/>
      </w:pPr>
      <w:rPr>
        <w:rFonts w:ascii="Times New Roman" w:eastAsia="Times New Roman" w:hAnsi="Times New Roman" w:cs="Times New Roman"/>
        <w:b w:val="0"/>
        <w:bCs/>
        <w:color w:val="000000"/>
        <w:sz w:val="24"/>
        <w:szCs w:val="24"/>
      </w:rPr>
    </w:lvl>
  </w:abstractNum>
  <w:abstractNum w:abstractNumId="24" w15:restartNumberingAfterBreak="0">
    <w:nsid w:val="0000001B"/>
    <w:multiLevelType w:val="singleLevel"/>
    <w:tmpl w:val="327C21E8"/>
    <w:name w:val="WW8Num47"/>
    <w:lvl w:ilvl="0">
      <w:start w:val="1"/>
      <w:numFmt w:val="decimal"/>
      <w:lvlText w:val="%1."/>
      <w:lvlJc w:val="left"/>
      <w:pPr>
        <w:tabs>
          <w:tab w:val="num" w:pos="0"/>
        </w:tabs>
        <w:ind w:left="720" w:hanging="360"/>
      </w:pPr>
      <w:rPr>
        <w:b w:val="0"/>
        <w:bCs/>
        <w:sz w:val="24"/>
        <w:szCs w:val="24"/>
      </w:rPr>
    </w:lvl>
  </w:abstractNum>
  <w:abstractNum w:abstractNumId="25" w15:restartNumberingAfterBreak="0">
    <w:nsid w:val="0000001C"/>
    <w:multiLevelType w:val="multilevel"/>
    <w:tmpl w:val="49AEFFF6"/>
    <w:name w:val="WW8Num49"/>
    <w:lvl w:ilvl="0">
      <w:start w:val="1"/>
      <w:numFmt w:val="decimal"/>
      <w:lvlText w:val="%1."/>
      <w:lvlJc w:val="left"/>
      <w:pPr>
        <w:tabs>
          <w:tab w:val="num" w:pos="720"/>
        </w:tabs>
        <w:ind w:left="720" w:hanging="360"/>
      </w:pPr>
      <w:rPr>
        <w:b w:val="0"/>
        <w:bCs w:val="0"/>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D"/>
    <w:multiLevelType w:val="singleLevel"/>
    <w:tmpl w:val="43CA30CC"/>
    <w:name w:val="WW8Num50"/>
    <w:lvl w:ilvl="0">
      <w:start w:val="1"/>
      <w:numFmt w:val="decimal"/>
      <w:lvlText w:val="%1."/>
      <w:lvlJc w:val="left"/>
      <w:pPr>
        <w:tabs>
          <w:tab w:val="num" w:pos="0"/>
        </w:tabs>
        <w:ind w:left="720" w:hanging="360"/>
      </w:pPr>
      <w:rPr>
        <w:rFonts w:ascii="Times New Roman" w:eastAsia="Times New Roman" w:hAnsi="Times New Roman" w:cs="Times New Roman"/>
        <w:b w:val="0"/>
        <w:bCs/>
        <w:sz w:val="24"/>
        <w:szCs w:val="24"/>
      </w:rPr>
    </w:lvl>
  </w:abstractNum>
  <w:abstractNum w:abstractNumId="27" w15:restartNumberingAfterBreak="0">
    <w:nsid w:val="0000001E"/>
    <w:multiLevelType w:val="singleLevel"/>
    <w:tmpl w:val="984ADDB6"/>
    <w:name w:val="WW8Num51"/>
    <w:lvl w:ilvl="0">
      <w:start w:val="1"/>
      <w:numFmt w:val="decimal"/>
      <w:lvlText w:val="%1."/>
      <w:lvlJc w:val="left"/>
      <w:pPr>
        <w:tabs>
          <w:tab w:val="num" w:pos="0"/>
        </w:tabs>
        <w:ind w:left="720" w:hanging="360"/>
      </w:pPr>
      <w:rPr>
        <w:b w:val="0"/>
        <w:bCs w:val="0"/>
        <w:color w:val="000000"/>
        <w:sz w:val="24"/>
        <w:szCs w:val="24"/>
      </w:rPr>
    </w:lvl>
  </w:abstractNum>
  <w:abstractNum w:abstractNumId="28" w15:restartNumberingAfterBreak="0">
    <w:nsid w:val="00000020"/>
    <w:multiLevelType w:val="singleLevel"/>
    <w:tmpl w:val="E1FAAFC4"/>
    <w:name w:val="WW8Num54"/>
    <w:lvl w:ilvl="0">
      <w:start w:val="1"/>
      <w:numFmt w:val="decimal"/>
      <w:lvlText w:val="%1)"/>
      <w:lvlJc w:val="left"/>
      <w:pPr>
        <w:tabs>
          <w:tab w:val="num" w:pos="0"/>
        </w:tabs>
        <w:ind w:left="1080" w:hanging="360"/>
      </w:pPr>
      <w:rPr>
        <w:b w:val="0"/>
        <w:bCs w:val="0"/>
        <w:sz w:val="24"/>
        <w:szCs w:val="24"/>
      </w:rPr>
    </w:lvl>
  </w:abstractNum>
  <w:abstractNum w:abstractNumId="29" w15:restartNumberingAfterBreak="0">
    <w:nsid w:val="00000021"/>
    <w:multiLevelType w:val="singleLevel"/>
    <w:tmpl w:val="3F4EF230"/>
    <w:name w:val="WW8Num55"/>
    <w:lvl w:ilvl="0">
      <w:start w:val="3"/>
      <w:numFmt w:val="decimal"/>
      <w:lvlText w:val="%1."/>
      <w:lvlJc w:val="left"/>
      <w:pPr>
        <w:tabs>
          <w:tab w:val="num" w:pos="0"/>
        </w:tabs>
        <w:ind w:left="720" w:hanging="360"/>
      </w:pPr>
      <w:rPr>
        <w:rFonts w:hint="default"/>
        <w:b w:val="0"/>
        <w:bCs w:val="0"/>
        <w:sz w:val="24"/>
        <w:szCs w:val="24"/>
      </w:rPr>
    </w:lvl>
  </w:abstractNum>
  <w:abstractNum w:abstractNumId="30" w15:restartNumberingAfterBreak="0">
    <w:nsid w:val="00000029"/>
    <w:multiLevelType w:val="multilevel"/>
    <w:tmpl w:val="654A5B22"/>
    <w:lvl w:ilvl="0">
      <w:start w:val="5"/>
      <w:numFmt w:val="decimal"/>
      <w:lvlText w:val="%1."/>
      <w:lvlJc w:val="left"/>
      <w:pPr>
        <w:tabs>
          <w:tab w:val="num" w:pos="360"/>
        </w:tabs>
        <w:ind w:left="360" w:hanging="360"/>
      </w:pPr>
      <w:rPr>
        <w:rFonts w:ascii="Times New Roman" w:hAnsi="Times New Roman" w:cs="Times New Roman" w:hint="default"/>
        <w:b w:val="0"/>
        <w:bCs/>
        <w:color w:val="auto"/>
        <w:kern w:val="1"/>
        <w:sz w:val="24"/>
        <w:szCs w:val="24"/>
      </w:rPr>
    </w:lvl>
    <w:lvl w:ilvl="1">
      <w:start w:val="1"/>
      <w:numFmt w:val="decimal"/>
      <w:lvlText w:val="%2)"/>
      <w:lvlJc w:val="left"/>
      <w:pPr>
        <w:tabs>
          <w:tab w:val="num" w:pos="681"/>
        </w:tabs>
        <w:ind w:left="681" w:hanging="681"/>
      </w:pPr>
      <w:rPr>
        <w:rFonts w:hint="default"/>
      </w:rPr>
    </w:lvl>
    <w:lvl w:ilvl="2">
      <w:start w:val="1"/>
      <w:numFmt w:val="lowerLetter"/>
      <w:lvlText w:val="%3)"/>
      <w:lvlJc w:val="left"/>
      <w:pPr>
        <w:tabs>
          <w:tab w:val="num" w:pos="737"/>
        </w:tabs>
        <w:ind w:left="737" w:hanging="737"/>
      </w:pPr>
      <w:rPr>
        <w:rFonts w:hint="default"/>
        <w:b/>
        <w:bCs/>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31" w15:restartNumberingAfterBreak="0">
    <w:nsid w:val="11D3744C"/>
    <w:multiLevelType w:val="multilevel"/>
    <w:tmpl w:val="CCF0B0B8"/>
    <w:lvl w:ilvl="0">
      <w:start w:val="87"/>
      <w:numFmt w:val="decimal"/>
      <w:lvlText w:val="%1"/>
      <w:lvlJc w:val="left"/>
      <w:pPr>
        <w:ind w:left="684" w:hanging="684"/>
      </w:pPr>
      <w:rPr>
        <w:rFonts w:hint="default"/>
        <w:i/>
      </w:rPr>
    </w:lvl>
    <w:lvl w:ilvl="1">
      <w:start w:val="850"/>
      <w:numFmt w:val="decimal"/>
      <w:lvlText w:val="%1-%2"/>
      <w:lvlJc w:val="left"/>
      <w:pPr>
        <w:ind w:left="968" w:hanging="684"/>
      </w:pPr>
      <w:rPr>
        <w:rFonts w:hint="default"/>
        <w:i/>
      </w:rPr>
    </w:lvl>
    <w:lvl w:ilvl="2">
      <w:start w:val="1"/>
      <w:numFmt w:val="decimal"/>
      <w:lvlText w:val="%1-%2.%3"/>
      <w:lvlJc w:val="left"/>
      <w:pPr>
        <w:ind w:left="1288" w:hanging="720"/>
      </w:pPr>
      <w:rPr>
        <w:rFonts w:hint="default"/>
        <w:i/>
      </w:rPr>
    </w:lvl>
    <w:lvl w:ilvl="3">
      <w:start w:val="1"/>
      <w:numFmt w:val="decimal"/>
      <w:lvlText w:val="%1-%2.%3.%4"/>
      <w:lvlJc w:val="left"/>
      <w:pPr>
        <w:ind w:left="1572" w:hanging="720"/>
      </w:pPr>
      <w:rPr>
        <w:rFonts w:hint="default"/>
        <w:i/>
      </w:rPr>
    </w:lvl>
    <w:lvl w:ilvl="4">
      <w:start w:val="1"/>
      <w:numFmt w:val="decimal"/>
      <w:lvlText w:val="%1-%2.%3.%4.%5"/>
      <w:lvlJc w:val="left"/>
      <w:pPr>
        <w:ind w:left="2216" w:hanging="1080"/>
      </w:pPr>
      <w:rPr>
        <w:rFonts w:hint="default"/>
        <w:i/>
      </w:rPr>
    </w:lvl>
    <w:lvl w:ilvl="5">
      <w:start w:val="1"/>
      <w:numFmt w:val="decimal"/>
      <w:lvlText w:val="%1-%2.%3.%4.%5.%6"/>
      <w:lvlJc w:val="left"/>
      <w:pPr>
        <w:ind w:left="2500" w:hanging="1080"/>
      </w:pPr>
      <w:rPr>
        <w:rFonts w:hint="default"/>
        <w:i/>
      </w:rPr>
    </w:lvl>
    <w:lvl w:ilvl="6">
      <w:start w:val="1"/>
      <w:numFmt w:val="decimal"/>
      <w:lvlText w:val="%1-%2.%3.%4.%5.%6.%7"/>
      <w:lvlJc w:val="left"/>
      <w:pPr>
        <w:ind w:left="3144" w:hanging="1440"/>
      </w:pPr>
      <w:rPr>
        <w:rFonts w:hint="default"/>
        <w:i/>
      </w:rPr>
    </w:lvl>
    <w:lvl w:ilvl="7">
      <w:start w:val="1"/>
      <w:numFmt w:val="decimal"/>
      <w:lvlText w:val="%1-%2.%3.%4.%5.%6.%7.%8"/>
      <w:lvlJc w:val="left"/>
      <w:pPr>
        <w:ind w:left="3428" w:hanging="1440"/>
      </w:pPr>
      <w:rPr>
        <w:rFonts w:hint="default"/>
        <w:i/>
      </w:rPr>
    </w:lvl>
    <w:lvl w:ilvl="8">
      <w:start w:val="1"/>
      <w:numFmt w:val="decimal"/>
      <w:lvlText w:val="%1-%2.%3.%4.%5.%6.%7.%8.%9"/>
      <w:lvlJc w:val="left"/>
      <w:pPr>
        <w:ind w:left="4072" w:hanging="1800"/>
      </w:pPr>
      <w:rPr>
        <w:rFonts w:hint="default"/>
        <w:i/>
      </w:rPr>
    </w:lvl>
  </w:abstractNum>
  <w:abstractNum w:abstractNumId="32" w15:restartNumberingAfterBreak="0">
    <w:nsid w:val="12E16DBC"/>
    <w:multiLevelType w:val="hybridMultilevel"/>
    <w:tmpl w:val="042C60FE"/>
    <w:lvl w:ilvl="0" w:tplc="84E24772">
      <w:start w:val="3"/>
      <w:numFmt w:val="decimal"/>
      <w:lvlText w:val="%1."/>
      <w:lvlJc w:val="left"/>
      <w:pPr>
        <w:ind w:left="720" w:hanging="360"/>
      </w:pPr>
      <w:rPr>
        <w:rFonts w:ascii="Times New Roman" w:hAnsi="Times New Roman" w:cs="Times New Roman" w:hint="default"/>
        <w:b w:val="0"/>
        <w:bCs/>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5362AE"/>
    <w:multiLevelType w:val="hybridMultilevel"/>
    <w:tmpl w:val="9B0A4D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EC03A7"/>
    <w:multiLevelType w:val="singleLevel"/>
    <w:tmpl w:val="D28AA73A"/>
    <w:lvl w:ilvl="0">
      <w:start w:val="1"/>
      <w:numFmt w:val="decimal"/>
      <w:lvlText w:val="%1)"/>
      <w:lvlJc w:val="left"/>
      <w:pPr>
        <w:tabs>
          <w:tab w:val="num" w:pos="0"/>
        </w:tabs>
        <w:ind w:left="720" w:hanging="360"/>
      </w:pPr>
      <w:rPr>
        <w:rFonts w:ascii="Times New Roman" w:eastAsia="Arial" w:hAnsi="Times New Roman" w:cs="Times New Roman" w:hint="default"/>
        <w:b w:val="0"/>
        <w:bCs w:val="0"/>
        <w:color w:val="000000"/>
        <w:sz w:val="24"/>
        <w:szCs w:val="24"/>
      </w:rPr>
    </w:lvl>
  </w:abstractNum>
  <w:num w:numId="1" w16cid:durableId="1933925414">
    <w:abstractNumId w:val="0"/>
  </w:num>
  <w:num w:numId="2" w16cid:durableId="1523468302">
    <w:abstractNumId w:val="1"/>
  </w:num>
  <w:num w:numId="3" w16cid:durableId="183594241">
    <w:abstractNumId w:val="2"/>
  </w:num>
  <w:num w:numId="4" w16cid:durableId="115294330">
    <w:abstractNumId w:val="3"/>
  </w:num>
  <w:num w:numId="5" w16cid:durableId="1559900170">
    <w:abstractNumId w:val="4"/>
  </w:num>
  <w:num w:numId="6" w16cid:durableId="969359488">
    <w:abstractNumId w:val="5"/>
  </w:num>
  <w:num w:numId="7" w16cid:durableId="502284812">
    <w:abstractNumId w:val="6"/>
  </w:num>
  <w:num w:numId="8" w16cid:durableId="1970284001">
    <w:abstractNumId w:val="7"/>
  </w:num>
  <w:num w:numId="9" w16cid:durableId="1703045562">
    <w:abstractNumId w:val="8"/>
  </w:num>
  <w:num w:numId="10" w16cid:durableId="1348604891">
    <w:abstractNumId w:val="9"/>
  </w:num>
  <w:num w:numId="11" w16cid:durableId="1524783260">
    <w:abstractNumId w:val="10"/>
  </w:num>
  <w:num w:numId="12" w16cid:durableId="607666034">
    <w:abstractNumId w:val="11"/>
  </w:num>
  <w:num w:numId="13" w16cid:durableId="744231693">
    <w:abstractNumId w:val="12"/>
  </w:num>
  <w:num w:numId="14" w16cid:durableId="177895929">
    <w:abstractNumId w:val="13"/>
  </w:num>
  <w:num w:numId="15" w16cid:durableId="538276205">
    <w:abstractNumId w:val="14"/>
  </w:num>
  <w:num w:numId="16" w16cid:durableId="425544816">
    <w:abstractNumId w:val="15"/>
  </w:num>
  <w:num w:numId="17" w16cid:durableId="775446491">
    <w:abstractNumId w:val="16"/>
  </w:num>
  <w:num w:numId="18" w16cid:durableId="824932877">
    <w:abstractNumId w:val="17"/>
  </w:num>
  <w:num w:numId="19" w16cid:durableId="200479170">
    <w:abstractNumId w:val="18"/>
  </w:num>
  <w:num w:numId="20" w16cid:durableId="947081341">
    <w:abstractNumId w:val="19"/>
  </w:num>
  <w:num w:numId="21" w16cid:durableId="323242145">
    <w:abstractNumId w:val="20"/>
  </w:num>
  <w:num w:numId="22" w16cid:durableId="463550025">
    <w:abstractNumId w:val="21"/>
  </w:num>
  <w:num w:numId="23" w16cid:durableId="1230191575">
    <w:abstractNumId w:val="22"/>
  </w:num>
  <w:num w:numId="24" w16cid:durableId="1453354730">
    <w:abstractNumId w:val="23"/>
  </w:num>
  <w:num w:numId="25" w16cid:durableId="1471938630">
    <w:abstractNumId w:val="24"/>
  </w:num>
  <w:num w:numId="26" w16cid:durableId="645666397">
    <w:abstractNumId w:val="25"/>
  </w:num>
  <w:num w:numId="27" w16cid:durableId="761485577">
    <w:abstractNumId w:val="26"/>
  </w:num>
  <w:num w:numId="28" w16cid:durableId="159851912">
    <w:abstractNumId w:val="27"/>
  </w:num>
  <w:num w:numId="29" w16cid:durableId="374157610">
    <w:abstractNumId w:val="28"/>
  </w:num>
  <w:num w:numId="30" w16cid:durableId="1394891277">
    <w:abstractNumId w:val="29"/>
  </w:num>
  <w:num w:numId="31" w16cid:durableId="665938926">
    <w:abstractNumId w:val="33"/>
  </w:num>
  <w:num w:numId="32" w16cid:durableId="256792555">
    <w:abstractNumId w:val="30"/>
  </w:num>
  <w:num w:numId="33" w16cid:durableId="439029106">
    <w:abstractNumId w:val="31"/>
  </w:num>
  <w:num w:numId="34" w16cid:durableId="1429159727">
    <w:abstractNumId w:val="34"/>
  </w:num>
  <w:num w:numId="35" w16cid:durableId="163810337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2F8"/>
    <w:rsid w:val="00046CCB"/>
    <w:rsid w:val="00067B85"/>
    <w:rsid w:val="000A22FB"/>
    <w:rsid w:val="000C1106"/>
    <w:rsid w:val="0011118F"/>
    <w:rsid w:val="00130A37"/>
    <w:rsid w:val="0014200D"/>
    <w:rsid w:val="00147805"/>
    <w:rsid w:val="00167865"/>
    <w:rsid w:val="001850D6"/>
    <w:rsid w:val="001B1D7E"/>
    <w:rsid w:val="001E6057"/>
    <w:rsid w:val="00213684"/>
    <w:rsid w:val="0022045F"/>
    <w:rsid w:val="00255885"/>
    <w:rsid w:val="0028504D"/>
    <w:rsid w:val="002A59CE"/>
    <w:rsid w:val="00311E8C"/>
    <w:rsid w:val="003209B9"/>
    <w:rsid w:val="00355A94"/>
    <w:rsid w:val="003606F9"/>
    <w:rsid w:val="004333D9"/>
    <w:rsid w:val="004714CA"/>
    <w:rsid w:val="004F5096"/>
    <w:rsid w:val="00517279"/>
    <w:rsid w:val="00545695"/>
    <w:rsid w:val="00553384"/>
    <w:rsid w:val="005549F3"/>
    <w:rsid w:val="005C57F8"/>
    <w:rsid w:val="005E4F85"/>
    <w:rsid w:val="005F15F2"/>
    <w:rsid w:val="00606BB3"/>
    <w:rsid w:val="00613853"/>
    <w:rsid w:val="00683D4D"/>
    <w:rsid w:val="006B3BD1"/>
    <w:rsid w:val="006E0B86"/>
    <w:rsid w:val="0071570B"/>
    <w:rsid w:val="007618C7"/>
    <w:rsid w:val="00832CC9"/>
    <w:rsid w:val="0083369D"/>
    <w:rsid w:val="00845C0D"/>
    <w:rsid w:val="00862C0B"/>
    <w:rsid w:val="008704E3"/>
    <w:rsid w:val="008B146D"/>
    <w:rsid w:val="008C6041"/>
    <w:rsid w:val="0093710D"/>
    <w:rsid w:val="00996664"/>
    <w:rsid w:val="009A2339"/>
    <w:rsid w:val="009D4958"/>
    <w:rsid w:val="009D5D64"/>
    <w:rsid w:val="009D6F0D"/>
    <w:rsid w:val="009E3CBE"/>
    <w:rsid w:val="009F2E5F"/>
    <w:rsid w:val="00A1533C"/>
    <w:rsid w:val="00A428EE"/>
    <w:rsid w:val="00A466F7"/>
    <w:rsid w:val="00A57CA4"/>
    <w:rsid w:val="00AA298A"/>
    <w:rsid w:val="00B212F4"/>
    <w:rsid w:val="00B33841"/>
    <w:rsid w:val="00B36223"/>
    <w:rsid w:val="00B50FD5"/>
    <w:rsid w:val="00B65A6B"/>
    <w:rsid w:val="00B84A2F"/>
    <w:rsid w:val="00B9420F"/>
    <w:rsid w:val="00BA6740"/>
    <w:rsid w:val="00BC5539"/>
    <w:rsid w:val="00C2328F"/>
    <w:rsid w:val="00C96871"/>
    <w:rsid w:val="00CA3454"/>
    <w:rsid w:val="00D16D75"/>
    <w:rsid w:val="00D54868"/>
    <w:rsid w:val="00D70105"/>
    <w:rsid w:val="00D859E4"/>
    <w:rsid w:val="00DA47DF"/>
    <w:rsid w:val="00DB085B"/>
    <w:rsid w:val="00E138BD"/>
    <w:rsid w:val="00E44C3D"/>
    <w:rsid w:val="00E553CD"/>
    <w:rsid w:val="00E93B52"/>
    <w:rsid w:val="00EC7B84"/>
    <w:rsid w:val="00EE31AD"/>
    <w:rsid w:val="00F022F8"/>
    <w:rsid w:val="00F16B63"/>
    <w:rsid w:val="00F738C8"/>
    <w:rsid w:val="00F86A3F"/>
    <w:rsid w:val="00F86C58"/>
    <w:rsid w:val="00F922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591D92"/>
  <w15:chartTrackingRefBased/>
  <w15:docId w15:val="{30B3AA31-22D1-49D1-A685-7C38D3BE0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3684"/>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styleId="Nagwek1">
    <w:name w:val="heading 1"/>
    <w:basedOn w:val="Normalny"/>
    <w:next w:val="Normalny"/>
    <w:link w:val="Nagwek1Znak"/>
    <w:uiPriority w:val="9"/>
    <w:qFormat/>
    <w:rsid w:val="00F022F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022F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022F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022F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022F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022F8"/>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022F8"/>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022F8"/>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022F8"/>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22F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022F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022F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022F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022F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022F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022F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022F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022F8"/>
    <w:rPr>
      <w:rFonts w:eastAsiaTheme="majorEastAsia" w:cstheme="majorBidi"/>
      <w:color w:val="272727" w:themeColor="text1" w:themeTint="D8"/>
    </w:rPr>
  </w:style>
  <w:style w:type="paragraph" w:styleId="Tytu">
    <w:name w:val="Title"/>
    <w:basedOn w:val="Normalny"/>
    <w:next w:val="Normalny"/>
    <w:link w:val="TytuZnak"/>
    <w:uiPriority w:val="10"/>
    <w:qFormat/>
    <w:rsid w:val="00F022F8"/>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022F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022F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022F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022F8"/>
    <w:pPr>
      <w:spacing w:before="160"/>
      <w:jc w:val="center"/>
    </w:pPr>
    <w:rPr>
      <w:i/>
      <w:iCs/>
      <w:color w:val="404040" w:themeColor="text1" w:themeTint="BF"/>
    </w:rPr>
  </w:style>
  <w:style w:type="character" w:customStyle="1" w:styleId="CytatZnak">
    <w:name w:val="Cytat Znak"/>
    <w:basedOn w:val="Domylnaczcionkaakapitu"/>
    <w:link w:val="Cytat"/>
    <w:uiPriority w:val="29"/>
    <w:rsid w:val="00F022F8"/>
    <w:rPr>
      <w:i/>
      <w:iCs/>
      <w:color w:val="404040" w:themeColor="text1" w:themeTint="BF"/>
    </w:rPr>
  </w:style>
  <w:style w:type="paragraph" w:styleId="Akapitzlist">
    <w:name w:val="List Paragraph"/>
    <w:aliases w:val="CW_Lista,Numerowanie,L1,Akapit z listą5,Akapit normalny,List Paragraph"/>
    <w:basedOn w:val="Normalny"/>
    <w:link w:val="AkapitzlistZnak"/>
    <w:uiPriority w:val="34"/>
    <w:qFormat/>
    <w:rsid w:val="00F022F8"/>
    <w:pPr>
      <w:ind w:left="720"/>
      <w:contextualSpacing/>
    </w:pPr>
  </w:style>
  <w:style w:type="character" w:styleId="Wyrnienieintensywne">
    <w:name w:val="Intense Emphasis"/>
    <w:basedOn w:val="Domylnaczcionkaakapitu"/>
    <w:uiPriority w:val="21"/>
    <w:qFormat/>
    <w:rsid w:val="00F022F8"/>
    <w:rPr>
      <w:i/>
      <w:iCs/>
      <w:color w:val="2F5496" w:themeColor="accent1" w:themeShade="BF"/>
    </w:rPr>
  </w:style>
  <w:style w:type="paragraph" w:styleId="Cytatintensywny">
    <w:name w:val="Intense Quote"/>
    <w:basedOn w:val="Normalny"/>
    <w:next w:val="Normalny"/>
    <w:link w:val="CytatintensywnyZnak"/>
    <w:uiPriority w:val="30"/>
    <w:qFormat/>
    <w:rsid w:val="00F022F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022F8"/>
    <w:rPr>
      <w:i/>
      <w:iCs/>
      <w:color w:val="2F5496" w:themeColor="accent1" w:themeShade="BF"/>
    </w:rPr>
  </w:style>
  <w:style w:type="character" w:styleId="Odwoanieintensywne">
    <w:name w:val="Intense Reference"/>
    <w:basedOn w:val="Domylnaczcionkaakapitu"/>
    <w:uiPriority w:val="32"/>
    <w:qFormat/>
    <w:rsid w:val="00F022F8"/>
    <w:rPr>
      <w:b/>
      <w:bCs/>
      <w:smallCaps/>
      <w:color w:val="2F5496" w:themeColor="accent1" w:themeShade="BF"/>
      <w:spacing w:val="5"/>
    </w:rPr>
  </w:style>
  <w:style w:type="character" w:styleId="Hipercze">
    <w:name w:val="Hyperlink"/>
    <w:rsid w:val="00F022F8"/>
    <w:rPr>
      <w:color w:val="000080"/>
      <w:u w:val="single"/>
    </w:rPr>
  </w:style>
  <w:style w:type="paragraph" w:styleId="Tekstpodstawowy">
    <w:name w:val="Body Text"/>
    <w:basedOn w:val="Normalny"/>
    <w:link w:val="TekstpodstawowyZnak"/>
    <w:rsid w:val="00F022F8"/>
    <w:pPr>
      <w:ind w:right="-465"/>
    </w:pPr>
  </w:style>
  <w:style w:type="character" w:customStyle="1" w:styleId="TekstpodstawowyZnak">
    <w:name w:val="Tekst podstawowy Znak"/>
    <w:basedOn w:val="Domylnaczcionkaakapitu"/>
    <w:link w:val="Tekstpodstawowy"/>
    <w:rsid w:val="00F022F8"/>
    <w:rPr>
      <w:rFonts w:ascii="Times New Roman" w:eastAsia="Times New Roman" w:hAnsi="Times New Roman" w:cs="Times New Roman"/>
      <w:kern w:val="0"/>
      <w:sz w:val="20"/>
      <w:szCs w:val="20"/>
      <w:lang w:eastAsia="ar-SA"/>
      <w14:ligatures w14:val="none"/>
    </w:rPr>
  </w:style>
  <w:style w:type="paragraph" w:customStyle="1" w:styleId="Tekstpodstawowywcity31">
    <w:name w:val="Tekst podstawowy wcięty 31"/>
    <w:basedOn w:val="Normalny"/>
    <w:rsid w:val="00F022F8"/>
    <w:pPr>
      <w:spacing w:before="180"/>
      <w:ind w:left="360" w:hanging="360"/>
      <w:jc w:val="both"/>
    </w:pPr>
  </w:style>
  <w:style w:type="paragraph" w:styleId="Stopka">
    <w:name w:val="footer"/>
    <w:basedOn w:val="Normalny"/>
    <w:link w:val="StopkaZnak"/>
    <w:rsid w:val="00F022F8"/>
    <w:pPr>
      <w:tabs>
        <w:tab w:val="center" w:pos="4536"/>
        <w:tab w:val="right" w:pos="9072"/>
      </w:tabs>
    </w:pPr>
  </w:style>
  <w:style w:type="character" w:customStyle="1" w:styleId="StopkaZnak">
    <w:name w:val="Stopka Znak"/>
    <w:basedOn w:val="Domylnaczcionkaakapitu"/>
    <w:link w:val="Stopka"/>
    <w:rsid w:val="00F022F8"/>
    <w:rPr>
      <w:rFonts w:ascii="Times New Roman" w:eastAsia="Times New Roman" w:hAnsi="Times New Roman" w:cs="Times New Roman"/>
      <w:kern w:val="0"/>
      <w:sz w:val="20"/>
      <w:szCs w:val="20"/>
      <w:lang w:eastAsia="ar-SA"/>
      <w14:ligatures w14:val="none"/>
    </w:rPr>
  </w:style>
  <w:style w:type="paragraph" w:styleId="Nagwek">
    <w:name w:val="header"/>
    <w:basedOn w:val="Normalny"/>
    <w:link w:val="NagwekZnak"/>
    <w:rsid w:val="00F022F8"/>
    <w:pPr>
      <w:tabs>
        <w:tab w:val="center" w:pos="4536"/>
        <w:tab w:val="right" w:pos="9072"/>
      </w:tabs>
    </w:pPr>
  </w:style>
  <w:style w:type="character" w:customStyle="1" w:styleId="NagwekZnak">
    <w:name w:val="Nagłówek Znak"/>
    <w:basedOn w:val="Domylnaczcionkaakapitu"/>
    <w:link w:val="Nagwek"/>
    <w:rsid w:val="00F022F8"/>
    <w:rPr>
      <w:rFonts w:ascii="Times New Roman" w:eastAsia="Times New Roman" w:hAnsi="Times New Roman" w:cs="Times New Roman"/>
      <w:kern w:val="0"/>
      <w:sz w:val="20"/>
      <w:szCs w:val="20"/>
      <w:lang w:eastAsia="ar-SA"/>
      <w14:ligatures w14:val="none"/>
    </w:rPr>
  </w:style>
  <w:style w:type="character" w:styleId="Nierozpoznanawzmianka">
    <w:name w:val="Unresolved Mention"/>
    <w:basedOn w:val="Domylnaczcionkaakapitu"/>
    <w:uiPriority w:val="99"/>
    <w:semiHidden/>
    <w:unhideWhenUsed/>
    <w:rsid w:val="005F15F2"/>
    <w:rPr>
      <w:color w:val="605E5C"/>
      <w:shd w:val="clear" w:color="auto" w:fill="E1DFDD"/>
    </w:rPr>
  </w:style>
  <w:style w:type="character" w:customStyle="1" w:styleId="AkapitzlistZnak">
    <w:name w:val="Akapit z listą Znak"/>
    <w:aliases w:val="CW_Lista Znak,Numerowanie Znak,L1 Znak,Akapit z listą5 Znak,Akapit normalny Znak,List Paragraph Znak"/>
    <w:link w:val="Akapitzlist"/>
    <w:uiPriority w:val="34"/>
    <w:rsid w:val="006B3BD1"/>
    <w:rPr>
      <w:rFonts w:ascii="Times New Roman" w:eastAsia="Times New Roman" w:hAnsi="Times New Roman" w:cs="Times New Roman"/>
      <w:kern w:val="0"/>
      <w:sz w:val="2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68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425</TotalTime>
  <Pages>10</Pages>
  <Words>4107</Words>
  <Characters>24643</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zdpmarek@outlook.com</dc:creator>
  <cp:keywords/>
  <dc:description/>
  <cp:lastModifiedBy>Agnieszka Dopierała</cp:lastModifiedBy>
  <cp:revision>28</cp:revision>
  <cp:lastPrinted>2025-06-10T06:06:00Z</cp:lastPrinted>
  <dcterms:created xsi:type="dcterms:W3CDTF">2025-04-14T07:32:00Z</dcterms:created>
  <dcterms:modified xsi:type="dcterms:W3CDTF">2025-10-03T12:45:00Z</dcterms:modified>
</cp:coreProperties>
</file>